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16E" w:rsidRPr="000F6DDB" w:rsidRDefault="0064520A" w:rsidP="00CC67EE">
      <w:pPr>
        <w:jc w:val="center"/>
        <w:rPr>
          <w:rFonts w:ascii="Arial" w:hAnsi="Arial" w:cs="Arial"/>
          <w:i/>
          <w:noProof/>
          <w:color w:val="000000"/>
          <w:sz w:val="20"/>
          <w:szCs w:val="20"/>
          <w:shd w:val="clear" w:color="auto" w:fill="FFFFFF"/>
          <w:lang w:eastAsia="ru-RU"/>
        </w:rPr>
      </w:pPr>
      <w:r>
        <w:rPr>
          <w:rFonts w:ascii="Arial" w:hAnsi="Arial" w:cs="Arial"/>
          <w:i/>
          <w:noProof/>
          <w:color w:val="000000"/>
          <w:sz w:val="20"/>
          <w:szCs w:val="20"/>
          <w:shd w:val="clear" w:color="auto" w:fill="FFFFFF"/>
          <w:lang w:eastAsia="ru-RU"/>
        </w:rPr>
        <w:drawing>
          <wp:inline distT="0" distB="0" distL="0" distR="0">
            <wp:extent cx="819785" cy="65532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785" cy="655320"/>
                    </a:xfrm>
                    <a:prstGeom prst="rect">
                      <a:avLst/>
                    </a:prstGeom>
                    <a:noFill/>
                    <a:ln>
                      <a:noFill/>
                    </a:ln>
                  </pic:spPr>
                </pic:pic>
              </a:graphicData>
            </a:graphic>
          </wp:inline>
        </w:drawing>
      </w:r>
    </w:p>
    <w:p w:rsidR="0083516E" w:rsidRPr="000F6DDB" w:rsidRDefault="0083516E" w:rsidP="00CC67EE">
      <w:pPr>
        <w:spacing w:after="0" w:line="360" w:lineRule="auto"/>
        <w:jc w:val="center"/>
        <w:rPr>
          <w:rFonts w:ascii="Times New Roman" w:hAnsi="Times New Roman"/>
          <w:caps/>
          <w:noProof/>
          <w:color w:val="000000"/>
          <w:sz w:val="32"/>
          <w:szCs w:val="32"/>
          <w:shd w:val="clear" w:color="auto" w:fill="FFFFFF"/>
          <w:lang w:eastAsia="ru-RU"/>
        </w:rPr>
      </w:pPr>
      <w:r w:rsidRPr="000F6DDB">
        <w:rPr>
          <w:rFonts w:ascii="Times New Roman" w:hAnsi="Times New Roman"/>
          <w:caps/>
          <w:noProof/>
          <w:color w:val="000000"/>
          <w:sz w:val="32"/>
          <w:szCs w:val="32"/>
          <w:shd w:val="clear" w:color="auto" w:fill="FFFFFF"/>
          <w:lang w:eastAsia="ru-RU"/>
        </w:rPr>
        <w:t>ДонецкАЯ НароднАЯ РеспубликА</w:t>
      </w:r>
    </w:p>
    <w:p w:rsidR="0083516E" w:rsidRPr="00696612" w:rsidRDefault="0083516E" w:rsidP="00CC67EE">
      <w:pPr>
        <w:spacing w:after="0" w:line="360" w:lineRule="auto"/>
        <w:jc w:val="center"/>
        <w:rPr>
          <w:rFonts w:ascii="Times New Roman" w:hAnsi="Times New Roman"/>
          <w:b/>
          <w:bCs/>
          <w:sz w:val="44"/>
          <w:szCs w:val="44"/>
        </w:rPr>
      </w:pPr>
      <w:r w:rsidRPr="00696612">
        <w:rPr>
          <w:rFonts w:ascii="Times New Roman" w:hAnsi="Times New Roman"/>
          <w:b/>
          <w:spacing w:val="80"/>
          <w:sz w:val="44"/>
          <w:szCs w:val="44"/>
        </w:rPr>
        <w:t>ЗАКОН</w:t>
      </w:r>
    </w:p>
    <w:p w:rsidR="0083516E" w:rsidRPr="000F6DDB" w:rsidRDefault="0083516E" w:rsidP="00CD786E">
      <w:pPr>
        <w:jc w:val="center"/>
        <w:rPr>
          <w:rFonts w:ascii="Times New Roman" w:hAnsi="Times New Roman"/>
          <w:b/>
          <w:sz w:val="28"/>
          <w:szCs w:val="28"/>
        </w:rPr>
      </w:pPr>
      <w:r w:rsidRPr="000F6DDB">
        <w:rPr>
          <w:rFonts w:ascii="Times New Roman" w:hAnsi="Times New Roman"/>
          <w:b/>
          <w:sz w:val="28"/>
          <w:szCs w:val="28"/>
        </w:rPr>
        <w:t>ОБ ОТПУСКАХ</w:t>
      </w:r>
    </w:p>
    <w:p w:rsidR="0083516E" w:rsidRPr="00696612" w:rsidRDefault="0083516E" w:rsidP="00CD786E">
      <w:pPr>
        <w:jc w:val="center"/>
        <w:rPr>
          <w:rFonts w:ascii="Times New Roman" w:hAnsi="Times New Roman"/>
          <w:b/>
          <w:bCs/>
          <w:sz w:val="28"/>
          <w:szCs w:val="28"/>
        </w:rPr>
      </w:pPr>
      <w:r w:rsidRPr="00696612">
        <w:rPr>
          <w:rFonts w:ascii="Times New Roman" w:hAnsi="Times New Roman"/>
          <w:b/>
          <w:sz w:val="28"/>
          <w:szCs w:val="28"/>
        </w:rPr>
        <w:t>Принят П</w:t>
      </w:r>
      <w:r w:rsidR="00E55A9D">
        <w:rPr>
          <w:rFonts w:ascii="Times New Roman" w:hAnsi="Times New Roman"/>
          <w:b/>
          <w:sz w:val="28"/>
          <w:szCs w:val="28"/>
        </w:rPr>
        <w:t xml:space="preserve">остановлением Народного Совета </w:t>
      </w:r>
      <w:r w:rsidRPr="00696612">
        <w:rPr>
          <w:rFonts w:ascii="Times New Roman" w:hAnsi="Times New Roman"/>
          <w:b/>
          <w:sz w:val="28"/>
          <w:szCs w:val="28"/>
        </w:rPr>
        <w:t>6</w:t>
      </w:r>
      <w:r w:rsidR="00E55A9D">
        <w:rPr>
          <w:rFonts w:ascii="Times New Roman" w:hAnsi="Times New Roman"/>
          <w:b/>
          <w:sz w:val="28"/>
          <w:szCs w:val="28"/>
        </w:rPr>
        <w:t xml:space="preserve"> марта </w:t>
      </w:r>
      <w:r w:rsidRPr="00696612">
        <w:rPr>
          <w:rFonts w:ascii="Times New Roman" w:hAnsi="Times New Roman"/>
          <w:b/>
          <w:sz w:val="28"/>
          <w:szCs w:val="28"/>
        </w:rPr>
        <w:t>2015</w:t>
      </w:r>
      <w:r w:rsidR="00E55A9D">
        <w:rPr>
          <w:rFonts w:ascii="Times New Roman" w:hAnsi="Times New Roman"/>
          <w:b/>
          <w:sz w:val="28"/>
          <w:szCs w:val="28"/>
        </w:rPr>
        <w:t xml:space="preserve"> года</w:t>
      </w:r>
    </w:p>
    <w:p w:rsidR="0083516E" w:rsidRPr="000F6DDB" w:rsidRDefault="0083516E" w:rsidP="00D0383C">
      <w:pPr>
        <w:spacing w:after="0"/>
        <w:ind w:right="-1"/>
        <w:jc w:val="center"/>
        <w:rPr>
          <w:rFonts w:ascii="Times New Roman" w:hAnsi="Times New Roman"/>
          <w:i/>
          <w:sz w:val="28"/>
          <w:szCs w:val="28"/>
        </w:rPr>
      </w:pPr>
    </w:p>
    <w:p w:rsidR="0083516E" w:rsidRDefault="0083516E" w:rsidP="00D0383C">
      <w:pPr>
        <w:spacing w:after="0"/>
        <w:ind w:right="-1"/>
        <w:jc w:val="center"/>
        <w:rPr>
          <w:rStyle w:val="aa"/>
          <w:rFonts w:ascii="Times New Roman" w:hAnsi="Times New Roman"/>
          <w:i/>
          <w:sz w:val="28"/>
          <w:szCs w:val="28"/>
        </w:rPr>
      </w:pPr>
      <w:r w:rsidRPr="005C72D0">
        <w:rPr>
          <w:rFonts w:ascii="Times New Roman" w:hAnsi="Times New Roman"/>
          <w:i/>
          <w:sz w:val="28"/>
          <w:szCs w:val="28"/>
        </w:rPr>
        <w:t>(С изменениями, внесенными Закон</w:t>
      </w:r>
      <w:r>
        <w:rPr>
          <w:rFonts w:ascii="Times New Roman" w:hAnsi="Times New Roman"/>
          <w:i/>
          <w:sz w:val="28"/>
          <w:szCs w:val="28"/>
        </w:rPr>
        <w:t>а</w:t>
      </w:r>
      <w:r w:rsidRPr="005C72D0">
        <w:rPr>
          <w:rFonts w:ascii="Times New Roman" w:hAnsi="Times New Roman"/>
          <w:i/>
          <w:sz w:val="28"/>
          <w:szCs w:val="28"/>
        </w:rPr>
        <w:t>м</w:t>
      </w:r>
      <w:r>
        <w:rPr>
          <w:rFonts w:ascii="Times New Roman" w:hAnsi="Times New Roman"/>
          <w:i/>
          <w:sz w:val="28"/>
          <w:szCs w:val="28"/>
        </w:rPr>
        <w:t>и</w:t>
      </w:r>
    </w:p>
    <w:p w:rsidR="0083516E" w:rsidRDefault="00D80AB1" w:rsidP="00D0383C">
      <w:pPr>
        <w:spacing w:after="0"/>
        <w:ind w:right="-1"/>
        <w:jc w:val="center"/>
        <w:rPr>
          <w:rFonts w:ascii="Times New Roman" w:hAnsi="Times New Roman"/>
          <w:i/>
          <w:sz w:val="28"/>
          <w:szCs w:val="28"/>
        </w:rPr>
      </w:pPr>
      <w:hyperlink r:id="rId8" w:history="1">
        <w:r w:rsidR="0083516E" w:rsidRPr="005C72D0">
          <w:rPr>
            <w:rStyle w:val="aa"/>
            <w:rFonts w:ascii="Times New Roman" w:hAnsi="Times New Roman"/>
            <w:i/>
            <w:sz w:val="28"/>
            <w:szCs w:val="28"/>
          </w:rPr>
          <w:t>от 29.05.2015. № 49-ІНС</w:t>
        </w:r>
      </w:hyperlink>
      <w:r w:rsidR="000F4381">
        <w:rPr>
          <w:rStyle w:val="aa"/>
          <w:rFonts w:ascii="Times New Roman" w:hAnsi="Times New Roman"/>
          <w:i/>
          <w:sz w:val="28"/>
          <w:szCs w:val="28"/>
        </w:rPr>
        <w:t>,</w:t>
      </w:r>
    </w:p>
    <w:p w:rsidR="00E55A9D" w:rsidRDefault="00D80AB1" w:rsidP="00D0383C">
      <w:pPr>
        <w:spacing w:after="0"/>
        <w:ind w:right="-1"/>
        <w:jc w:val="center"/>
        <w:rPr>
          <w:rStyle w:val="aa"/>
          <w:rFonts w:ascii="Times New Roman" w:hAnsi="Times New Roman"/>
          <w:i/>
          <w:sz w:val="28"/>
          <w:szCs w:val="28"/>
        </w:rPr>
      </w:pPr>
      <w:hyperlink r:id="rId9" w:history="1">
        <w:r w:rsidR="0083516E" w:rsidRPr="005C72D0">
          <w:rPr>
            <w:rStyle w:val="aa"/>
            <w:rFonts w:ascii="Times New Roman" w:hAnsi="Times New Roman"/>
            <w:i/>
            <w:sz w:val="28"/>
            <w:szCs w:val="28"/>
          </w:rPr>
          <w:t>от 19.02.2016 № 106-IНС</w:t>
        </w:r>
      </w:hyperlink>
      <w:r w:rsidR="000F4381">
        <w:rPr>
          <w:rStyle w:val="aa"/>
          <w:rFonts w:ascii="Times New Roman" w:hAnsi="Times New Roman"/>
          <w:i/>
          <w:sz w:val="28"/>
          <w:szCs w:val="28"/>
        </w:rPr>
        <w:t>,</w:t>
      </w:r>
    </w:p>
    <w:p w:rsidR="009D1FE7" w:rsidRDefault="00D80AB1" w:rsidP="00D0383C">
      <w:pPr>
        <w:spacing w:after="0"/>
        <w:ind w:right="-1"/>
        <w:jc w:val="center"/>
        <w:rPr>
          <w:rStyle w:val="aa"/>
          <w:rFonts w:ascii="Times New Roman" w:hAnsi="Times New Roman"/>
          <w:i/>
          <w:sz w:val="28"/>
          <w:szCs w:val="28"/>
        </w:rPr>
      </w:pPr>
      <w:hyperlink r:id="rId10" w:history="1">
        <w:r w:rsidR="00E55A9D" w:rsidRPr="00E55A9D">
          <w:rPr>
            <w:rStyle w:val="aa"/>
            <w:rFonts w:ascii="Times New Roman" w:hAnsi="Times New Roman"/>
            <w:i/>
            <w:sz w:val="28"/>
            <w:szCs w:val="28"/>
          </w:rPr>
          <w:t>от 30.04.2016 № 126-IНС</w:t>
        </w:r>
      </w:hyperlink>
      <w:r w:rsidR="000F4381">
        <w:rPr>
          <w:rStyle w:val="aa"/>
          <w:rFonts w:ascii="Times New Roman" w:hAnsi="Times New Roman"/>
          <w:i/>
          <w:sz w:val="28"/>
          <w:szCs w:val="28"/>
        </w:rPr>
        <w:t>,</w:t>
      </w:r>
    </w:p>
    <w:p w:rsidR="000F4381" w:rsidRDefault="00D80AB1" w:rsidP="00D0383C">
      <w:pPr>
        <w:spacing w:after="0"/>
        <w:ind w:right="-1"/>
        <w:jc w:val="center"/>
        <w:rPr>
          <w:rStyle w:val="aa"/>
          <w:rFonts w:ascii="Times New Roman" w:hAnsi="Times New Roman"/>
          <w:i/>
          <w:sz w:val="28"/>
          <w:szCs w:val="28"/>
        </w:rPr>
      </w:pPr>
      <w:hyperlink r:id="rId11" w:history="1">
        <w:r w:rsidR="000F4381" w:rsidRPr="007B234D">
          <w:rPr>
            <w:rStyle w:val="aa"/>
            <w:rFonts w:ascii="Times New Roman" w:hAnsi="Times New Roman"/>
            <w:i/>
            <w:sz w:val="28"/>
            <w:szCs w:val="28"/>
          </w:rPr>
          <w:t>от 13.05.2016 № 133-IНС</w:t>
        </w:r>
      </w:hyperlink>
      <w:r w:rsidR="000F4381">
        <w:rPr>
          <w:rStyle w:val="aa"/>
          <w:rFonts w:ascii="Times New Roman" w:hAnsi="Times New Roman"/>
          <w:i/>
          <w:sz w:val="28"/>
          <w:szCs w:val="28"/>
        </w:rPr>
        <w:t>,</w:t>
      </w:r>
    </w:p>
    <w:p w:rsidR="00C32C36" w:rsidRDefault="00D80AB1" w:rsidP="00D0383C">
      <w:pPr>
        <w:spacing w:after="0"/>
        <w:ind w:right="-1"/>
        <w:jc w:val="center"/>
        <w:rPr>
          <w:rStyle w:val="aa"/>
          <w:rFonts w:ascii="Times New Roman" w:hAnsi="Times New Roman"/>
          <w:i/>
          <w:sz w:val="28"/>
          <w:szCs w:val="28"/>
        </w:rPr>
      </w:pPr>
      <w:hyperlink r:id="rId12" w:history="1">
        <w:r w:rsidR="009D1FE7" w:rsidRPr="009D1FE7">
          <w:rPr>
            <w:rStyle w:val="aa"/>
            <w:rFonts w:ascii="Times New Roman" w:hAnsi="Times New Roman"/>
            <w:i/>
            <w:sz w:val="28"/>
            <w:szCs w:val="28"/>
          </w:rPr>
          <w:t>от 10.03.2017 № 158-IНС</w:t>
        </w:r>
      </w:hyperlink>
      <w:r w:rsidR="00FC2411">
        <w:rPr>
          <w:rStyle w:val="aa"/>
          <w:rFonts w:ascii="Times New Roman" w:hAnsi="Times New Roman"/>
          <w:i/>
          <w:sz w:val="28"/>
          <w:szCs w:val="28"/>
        </w:rPr>
        <w:t>,</w:t>
      </w:r>
    </w:p>
    <w:p w:rsidR="00FC2411" w:rsidRDefault="00D80AB1" w:rsidP="00D0383C">
      <w:pPr>
        <w:spacing w:after="0"/>
        <w:ind w:right="-1"/>
        <w:jc w:val="center"/>
        <w:rPr>
          <w:rStyle w:val="aa"/>
          <w:rFonts w:ascii="Times New Roman" w:hAnsi="Times New Roman"/>
          <w:i/>
          <w:sz w:val="28"/>
          <w:szCs w:val="28"/>
        </w:rPr>
      </w:pPr>
      <w:hyperlink r:id="rId13" w:history="1">
        <w:r w:rsidR="00C32C36" w:rsidRPr="00C32C36">
          <w:rPr>
            <w:rStyle w:val="aa"/>
            <w:rFonts w:ascii="Times New Roman" w:hAnsi="Times New Roman"/>
            <w:i/>
            <w:sz w:val="28"/>
            <w:szCs w:val="28"/>
          </w:rPr>
          <w:t>от 06.05.2017 № 180-IНС</w:t>
        </w:r>
      </w:hyperlink>
      <w:r w:rsidR="00FC2411">
        <w:rPr>
          <w:rStyle w:val="aa"/>
          <w:rFonts w:ascii="Times New Roman" w:hAnsi="Times New Roman"/>
          <w:i/>
          <w:sz w:val="28"/>
          <w:szCs w:val="28"/>
        </w:rPr>
        <w:t>,</w:t>
      </w:r>
    </w:p>
    <w:p w:rsidR="0083516E" w:rsidRPr="000F6DDB" w:rsidRDefault="00D80AB1" w:rsidP="00B26815">
      <w:pPr>
        <w:spacing w:after="360"/>
        <w:jc w:val="center"/>
        <w:rPr>
          <w:rFonts w:ascii="Times New Roman" w:hAnsi="Times New Roman"/>
          <w:i/>
          <w:sz w:val="28"/>
          <w:szCs w:val="28"/>
        </w:rPr>
      </w:pPr>
      <w:hyperlink r:id="rId14" w:history="1">
        <w:r w:rsidR="00FC2411" w:rsidRPr="00FC2411">
          <w:rPr>
            <w:rStyle w:val="aa"/>
            <w:rFonts w:ascii="Times New Roman" w:hAnsi="Times New Roman"/>
            <w:i/>
            <w:sz w:val="28"/>
            <w:szCs w:val="28"/>
          </w:rPr>
          <w:t>от 09.02.2018 № 218-IНС</w:t>
        </w:r>
      </w:hyperlink>
      <w:r w:rsidR="0083516E" w:rsidRPr="005C72D0">
        <w:rPr>
          <w:rFonts w:ascii="Times New Roman" w:hAnsi="Times New Roman"/>
          <w:i/>
          <w:sz w:val="28"/>
          <w:szCs w:val="28"/>
        </w:rPr>
        <w:t>)</w:t>
      </w:r>
    </w:p>
    <w:p w:rsidR="0083516E" w:rsidRPr="000F6DDB" w:rsidRDefault="0083516E" w:rsidP="00D93B64">
      <w:pPr>
        <w:spacing w:after="360"/>
        <w:ind w:firstLine="709"/>
        <w:jc w:val="both"/>
        <w:rPr>
          <w:rFonts w:ascii="Times New Roman" w:hAnsi="Times New Roman"/>
          <w:sz w:val="28"/>
          <w:szCs w:val="28"/>
        </w:rPr>
      </w:pPr>
      <w:r w:rsidRPr="000F6DDB">
        <w:rPr>
          <w:rFonts w:ascii="Times New Roman" w:hAnsi="Times New Roman"/>
          <w:sz w:val="28"/>
          <w:szCs w:val="28"/>
        </w:rPr>
        <w:t>Настоящий Закон устанавливает государственные гарантии права работника на отпуск, определяет продолжительность и порядок предоставления ежегодного основного и дополнительных отпусков для восстановления работоспособности, укрепления здоровья, воспитания детей и иных личных потребностей работника.</w:t>
      </w:r>
    </w:p>
    <w:p w:rsidR="0083516E" w:rsidRPr="000F6DDB" w:rsidRDefault="0083516E" w:rsidP="00D93B64">
      <w:pPr>
        <w:pStyle w:val="1"/>
        <w:spacing w:before="0" w:after="360"/>
        <w:ind w:firstLine="709"/>
        <w:jc w:val="both"/>
        <w:rPr>
          <w:rFonts w:ascii="Times New Roman" w:hAnsi="Times New Roman"/>
        </w:rPr>
      </w:pPr>
      <w:r w:rsidRPr="00667091">
        <w:rPr>
          <w:rFonts w:ascii="Times New Roman" w:hAnsi="Times New Roman"/>
          <w:b w:val="0"/>
          <w:color w:val="auto"/>
        </w:rPr>
        <w:t xml:space="preserve">Глава </w:t>
      </w:r>
      <w:r>
        <w:rPr>
          <w:rFonts w:ascii="Times New Roman" w:hAnsi="Times New Roman"/>
          <w:b w:val="0"/>
          <w:color w:val="auto"/>
        </w:rPr>
        <w:t>1</w:t>
      </w:r>
      <w:r w:rsidRPr="00667091">
        <w:rPr>
          <w:rFonts w:ascii="Times New Roman" w:hAnsi="Times New Roman"/>
          <w:b w:val="0"/>
          <w:color w:val="auto"/>
        </w:rPr>
        <w:t>.</w:t>
      </w:r>
      <w:r w:rsidRPr="000F6DDB">
        <w:rPr>
          <w:rFonts w:ascii="Times New Roman" w:hAnsi="Times New Roman"/>
          <w:color w:val="auto"/>
        </w:rPr>
        <w:t xml:space="preserve"> Общие положения</w:t>
      </w:r>
    </w:p>
    <w:p w:rsidR="0083516E" w:rsidRPr="000F6DDB" w:rsidRDefault="0083516E" w:rsidP="00D93B64">
      <w:pPr>
        <w:pStyle w:val="2"/>
        <w:spacing w:before="0" w:after="360"/>
        <w:ind w:firstLine="709"/>
        <w:jc w:val="both"/>
        <w:rPr>
          <w:rFonts w:ascii="Times New Roman" w:hAnsi="Times New Roman"/>
          <w:color w:val="auto"/>
          <w:sz w:val="28"/>
          <w:szCs w:val="28"/>
        </w:rPr>
      </w:pPr>
      <w:r w:rsidRPr="00667091">
        <w:rPr>
          <w:rFonts w:ascii="Times New Roman" w:hAnsi="Times New Roman"/>
          <w:b w:val="0"/>
          <w:color w:val="auto"/>
          <w:sz w:val="28"/>
          <w:szCs w:val="28"/>
        </w:rPr>
        <w:t>Статья 1.</w:t>
      </w:r>
      <w:r w:rsidRPr="000F6DDB">
        <w:rPr>
          <w:rFonts w:ascii="Times New Roman" w:hAnsi="Times New Roman"/>
          <w:color w:val="auto"/>
          <w:sz w:val="28"/>
          <w:szCs w:val="28"/>
        </w:rPr>
        <w:t xml:space="preserve"> Законодательство об отпусках</w:t>
      </w:r>
    </w:p>
    <w:p w:rsidR="0083516E" w:rsidRPr="000F6DDB" w:rsidRDefault="0083516E" w:rsidP="00D93B64">
      <w:pPr>
        <w:spacing w:after="360"/>
        <w:ind w:firstLine="709"/>
        <w:jc w:val="both"/>
        <w:rPr>
          <w:rFonts w:ascii="Times New Roman" w:hAnsi="Times New Roman"/>
          <w:sz w:val="28"/>
          <w:szCs w:val="28"/>
        </w:rPr>
      </w:pPr>
      <w:r w:rsidRPr="000F6DDB">
        <w:rPr>
          <w:rFonts w:ascii="Times New Roman" w:hAnsi="Times New Roman"/>
          <w:sz w:val="28"/>
          <w:szCs w:val="28"/>
        </w:rPr>
        <w:t>Государственные гарантии и отношения, связанные с отпуском, регулируются Конституцией Донецкой Народной Республики, настоящим Законом, трудовым законодательством Донецкой Народной Республики, иными законами и нормативными правовыми актами.</w:t>
      </w:r>
    </w:p>
    <w:p w:rsidR="00156228" w:rsidRPr="00156228" w:rsidRDefault="00156228" w:rsidP="00156228">
      <w:pPr>
        <w:pStyle w:val="4"/>
        <w:spacing w:before="0" w:after="360"/>
        <w:ind w:firstLine="709"/>
        <w:jc w:val="both"/>
        <w:rPr>
          <w:rFonts w:ascii="Times New Roman" w:hAnsi="Times New Roman"/>
          <w:b w:val="0"/>
          <w:bCs w:val="0"/>
          <w:i w:val="0"/>
          <w:color w:val="auto"/>
          <w:sz w:val="28"/>
          <w:szCs w:val="28"/>
        </w:rPr>
      </w:pPr>
      <w:r w:rsidRPr="00156228">
        <w:rPr>
          <w:rFonts w:ascii="Times New Roman" w:hAnsi="Times New Roman"/>
          <w:b w:val="0"/>
          <w:bCs w:val="0"/>
          <w:i w:val="0"/>
          <w:color w:val="auto"/>
          <w:sz w:val="28"/>
          <w:szCs w:val="28"/>
        </w:rPr>
        <w:t>Статья 2. </w:t>
      </w:r>
      <w:r w:rsidRPr="00156228">
        <w:rPr>
          <w:rFonts w:ascii="Times New Roman" w:hAnsi="Times New Roman"/>
          <w:bCs w:val="0"/>
          <w:i w:val="0"/>
          <w:color w:val="auto"/>
          <w:sz w:val="28"/>
          <w:szCs w:val="28"/>
        </w:rPr>
        <w:t>Понятие отпуска, право на отпуск и виды отпусков</w:t>
      </w:r>
    </w:p>
    <w:p w:rsidR="00156228" w:rsidRPr="00562CB1" w:rsidRDefault="00156228" w:rsidP="00156228">
      <w:pPr>
        <w:spacing w:after="360"/>
        <w:ind w:firstLine="709"/>
        <w:jc w:val="both"/>
        <w:rPr>
          <w:rFonts w:ascii="Times New Roman" w:hAnsi="Times New Roman"/>
          <w:sz w:val="28"/>
          <w:szCs w:val="28"/>
        </w:rPr>
      </w:pPr>
      <w:r w:rsidRPr="00562CB1">
        <w:rPr>
          <w:rFonts w:ascii="Times New Roman" w:hAnsi="Times New Roman"/>
          <w:sz w:val="28"/>
          <w:szCs w:val="28"/>
        </w:rPr>
        <w:t xml:space="preserve">1. Отпуск – закрепленное и гарантированное настоящим Законом и законодательством Донецкой Народной Республики временное освобождение </w:t>
      </w:r>
      <w:r w:rsidRPr="00562CB1">
        <w:rPr>
          <w:rFonts w:ascii="Times New Roman" w:hAnsi="Times New Roman"/>
          <w:sz w:val="28"/>
          <w:szCs w:val="28"/>
        </w:rPr>
        <w:lastRenderedPageBreak/>
        <w:t xml:space="preserve">от исполнения трудовых обязанностей с сохранением места работы, должности, среднего месячного заработка </w:t>
      </w:r>
      <w:r w:rsidRPr="00562CB1">
        <w:rPr>
          <w:rFonts w:ascii="Times New Roman" w:hAnsi="Times New Roman"/>
          <w:color w:val="000000"/>
          <w:sz w:val="28"/>
          <w:szCs w:val="28"/>
        </w:rPr>
        <w:t>в предусмотренных настоящим Законом случаях,</w:t>
      </w:r>
      <w:r w:rsidRPr="00562CB1">
        <w:rPr>
          <w:rFonts w:ascii="Times New Roman" w:hAnsi="Times New Roman"/>
          <w:sz w:val="28"/>
          <w:szCs w:val="28"/>
        </w:rPr>
        <w:t xml:space="preserve"> предоставляемое работникам в зависимости от вида отпуска.</w:t>
      </w:r>
    </w:p>
    <w:p w:rsidR="00156228" w:rsidRPr="00562CB1" w:rsidRDefault="00156228" w:rsidP="00156228">
      <w:pPr>
        <w:pStyle w:val="af6"/>
        <w:spacing w:before="0" w:beforeAutospacing="0" w:after="360" w:afterAutospacing="0" w:line="276" w:lineRule="auto"/>
        <w:ind w:firstLine="709"/>
        <w:jc w:val="both"/>
        <w:rPr>
          <w:rFonts w:ascii="Times New Roman" w:hAnsi="Times New Roman" w:cs="Times New Roman"/>
          <w:color w:val="000000"/>
          <w:sz w:val="28"/>
          <w:szCs w:val="28"/>
        </w:rPr>
      </w:pPr>
      <w:r w:rsidRPr="00562CB1">
        <w:rPr>
          <w:rFonts w:ascii="Times New Roman" w:hAnsi="Times New Roman" w:cs="Times New Roman"/>
          <w:color w:val="000000"/>
          <w:sz w:val="28"/>
          <w:szCs w:val="28"/>
        </w:rPr>
        <w:t>2. Право на отпуск имеют лица, которые находятся в трудовых отношениях с работодателем.</w:t>
      </w:r>
    </w:p>
    <w:p w:rsidR="00156228" w:rsidRPr="00562CB1" w:rsidRDefault="00156228" w:rsidP="00156228">
      <w:pPr>
        <w:pStyle w:val="af6"/>
        <w:spacing w:before="0" w:beforeAutospacing="0" w:after="360" w:afterAutospacing="0" w:line="276" w:lineRule="auto"/>
        <w:ind w:firstLine="709"/>
        <w:jc w:val="both"/>
        <w:rPr>
          <w:rFonts w:ascii="Times New Roman" w:hAnsi="Times New Roman" w:cs="Times New Roman"/>
          <w:sz w:val="28"/>
          <w:szCs w:val="28"/>
        </w:rPr>
      </w:pPr>
      <w:r w:rsidRPr="00562CB1">
        <w:rPr>
          <w:rFonts w:ascii="Times New Roman" w:hAnsi="Times New Roman" w:cs="Times New Roman"/>
          <w:sz w:val="28"/>
          <w:szCs w:val="28"/>
        </w:rPr>
        <w:t xml:space="preserve">3. Иностранцы и лица без гражданства, которые работают </w:t>
      </w:r>
      <w:r w:rsidRPr="00562CB1">
        <w:rPr>
          <w:rFonts w:ascii="Times New Roman" w:hAnsi="Times New Roman" w:cs="Times New Roman"/>
          <w:color w:val="000000"/>
          <w:sz w:val="28"/>
          <w:szCs w:val="28"/>
        </w:rPr>
        <w:t>на территории</w:t>
      </w:r>
      <w:r w:rsidRPr="00562CB1">
        <w:rPr>
          <w:rFonts w:ascii="Times New Roman" w:hAnsi="Times New Roman" w:cs="Times New Roman"/>
          <w:sz w:val="28"/>
          <w:szCs w:val="28"/>
        </w:rPr>
        <w:t xml:space="preserve"> Донецкой Народной Республики, имеют право на отпуск на общих основаниях.</w:t>
      </w:r>
    </w:p>
    <w:p w:rsidR="00156228" w:rsidRPr="00562CB1" w:rsidRDefault="00156228" w:rsidP="00156228">
      <w:pPr>
        <w:spacing w:after="360"/>
        <w:ind w:firstLine="709"/>
        <w:jc w:val="both"/>
        <w:rPr>
          <w:rFonts w:ascii="Times New Roman" w:hAnsi="Times New Roman"/>
          <w:sz w:val="28"/>
          <w:szCs w:val="28"/>
        </w:rPr>
      </w:pPr>
      <w:r w:rsidRPr="00562CB1">
        <w:rPr>
          <w:rFonts w:ascii="Times New Roman" w:hAnsi="Times New Roman"/>
          <w:sz w:val="28"/>
          <w:szCs w:val="28"/>
        </w:rPr>
        <w:t xml:space="preserve">4. По характеру и условиям труда предоставляемый отпуск подразделяются на: </w:t>
      </w:r>
    </w:p>
    <w:p w:rsidR="00156228" w:rsidRPr="00562CB1" w:rsidRDefault="00156228" w:rsidP="00156228">
      <w:pPr>
        <w:pStyle w:val="af6"/>
        <w:spacing w:before="0" w:beforeAutospacing="0" w:after="360" w:afterAutospacing="0" w:line="276"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562CB1">
        <w:rPr>
          <w:rFonts w:ascii="Times New Roman" w:hAnsi="Times New Roman" w:cs="Times New Roman"/>
          <w:sz w:val="28"/>
          <w:szCs w:val="28"/>
        </w:rPr>
        <w:t>) ежегодный основной отпуск;</w:t>
      </w:r>
    </w:p>
    <w:p w:rsidR="00156228" w:rsidRPr="00562CB1" w:rsidRDefault="00156228" w:rsidP="00156228">
      <w:pPr>
        <w:pStyle w:val="af6"/>
        <w:spacing w:before="0" w:beforeAutospacing="0" w:after="360" w:afterAutospacing="0"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562CB1">
        <w:rPr>
          <w:rFonts w:ascii="Times New Roman" w:hAnsi="Times New Roman" w:cs="Times New Roman"/>
          <w:sz w:val="28"/>
          <w:szCs w:val="28"/>
        </w:rPr>
        <w:t>) дополнительный отпуск.</w:t>
      </w:r>
    </w:p>
    <w:p w:rsidR="00156228" w:rsidRPr="00562CB1" w:rsidRDefault="00156228" w:rsidP="00156228">
      <w:pPr>
        <w:spacing w:after="360"/>
        <w:ind w:firstLine="709"/>
        <w:jc w:val="both"/>
        <w:rPr>
          <w:rFonts w:ascii="Times New Roman" w:hAnsi="Times New Roman"/>
          <w:sz w:val="28"/>
          <w:szCs w:val="28"/>
        </w:rPr>
      </w:pPr>
      <w:r w:rsidRPr="00562CB1">
        <w:rPr>
          <w:rFonts w:ascii="Times New Roman" w:hAnsi="Times New Roman"/>
          <w:sz w:val="28"/>
          <w:szCs w:val="28"/>
        </w:rPr>
        <w:t xml:space="preserve">5. Кроме отпусков, перечисленных </w:t>
      </w:r>
      <w:r w:rsidRPr="00562CB1">
        <w:rPr>
          <w:rFonts w:ascii="Times New Roman" w:hAnsi="Times New Roman"/>
          <w:color w:val="000000"/>
          <w:sz w:val="28"/>
          <w:szCs w:val="28"/>
        </w:rPr>
        <w:t>в части 4</w:t>
      </w:r>
      <w:r w:rsidRPr="00562CB1">
        <w:rPr>
          <w:rFonts w:ascii="Times New Roman" w:hAnsi="Times New Roman"/>
          <w:sz w:val="28"/>
          <w:szCs w:val="28"/>
        </w:rPr>
        <w:t xml:space="preserve"> настоящей статьи, объектом, регулируемым настоящим Законом являются: </w:t>
      </w:r>
    </w:p>
    <w:p w:rsidR="00156228" w:rsidRPr="00562CB1" w:rsidRDefault="00156228" w:rsidP="00156228">
      <w:pPr>
        <w:pStyle w:val="af6"/>
        <w:spacing w:before="0" w:beforeAutospacing="0" w:after="360" w:afterAutospacing="0" w:line="276"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562CB1">
        <w:rPr>
          <w:rFonts w:ascii="Times New Roman" w:hAnsi="Times New Roman" w:cs="Times New Roman"/>
          <w:sz w:val="28"/>
          <w:szCs w:val="28"/>
        </w:rPr>
        <w:t>) родительский отпуск;</w:t>
      </w:r>
    </w:p>
    <w:p w:rsidR="00156228" w:rsidRPr="00562CB1" w:rsidRDefault="00156228" w:rsidP="00156228">
      <w:pPr>
        <w:pStyle w:val="af6"/>
        <w:spacing w:before="0" w:beforeAutospacing="0" w:after="360" w:afterAutospacing="0" w:line="276"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562CB1">
        <w:rPr>
          <w:rFonts w:ascii="Times New Roman" w:hAnsi="Times New Roman" w:cs="Times New Roman"/>
          <w:sz w:val="28"/>
          <w:szCs w:val="28"/>
        </w:rPr>
        <w:t>) отпуск без сохранения заработной платы;</w:t>
      </w:r>
    </w:p>
    <w:p w:rsidR="00156228" w:rsidRPr="00562CB1" w:rsidRDefault="00156228" w:rsidP="00156228">
      <w:pPr>
        <w:pStyle w:val="af6"/>
        <w:spacing w:before="0" w:beforeAutospacing="0" w:after="360" w:afterAutospacing="0" w:line="276"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562CB1">
        <w:rPr>
          <w:rFonts w:ascii="Times New Roman" w:hAnsi="Times New Roman" w:cs="Times New Roman"/>
          <w:sz w:val="28"/>
          <w:szCs w:val="28"/>
        </w:rPr>
        <w:t>) учебный и творческий отпуск».</w:t>
      </w:r>
    </w:p>
    <w:p w:rsidR="00156228" w:rsidRDefault="00156228" w:rsidP="00156228">
      <w:pPr>
        <w:spacing w:after="360"/>
        <w:ind w:firstLine="709"/>
        <w:jc w:val="both"/>
        <w:rPr>
          <w:rFonts w:ascii="Times New Roman" w:hAnsi="Times New Roman"/>
          <w:sz w:val="28"/>
          <w:szCs w:val="28"/>
        </w:rPr>
      </w:pPr>
      <w:r w:rsidRPr="00562CB1">
        <w:rPr>
          <w:rFonts w:ascii="Times New Roman" w:hAnsi="Times New Roman"/>
          <w:sz w:val="28"/>
          <w:szCs w:val="28"/>
        </w:rPr>
        <w:t>6. Продолжительность удлиненного основного отпуска устанавливается отдельными законами.</w:t>
      </w:r>
    </w:p>
    <w:p w:rsidR="00156228" w:rsidRPr="0029416B" w:rsidRDefault="00D80AB1" w:rsidP="00156228">
      <w:pPr>
        <w:spacing w:after="360"/>
        <w:ind w:firstLine="709"/>
        <w:jc w:val="both"/>
        <w:rPr>
          <w:rFonts w:ascii="Times New Roman" w:hAnsi="Times New Roman"/>
          <w:i/>
          <w:sz w:val="28"/>
          <w:szCs w:val="28"/>
        </w:rPr>
      </w:pPr>
      <w:hyperlink r:id="rId15" w:history="1">
        <w:r w:rsidR="00156228" w:rsidRPr="00D54D0F">
          <w:rPr>
            <w:rStyle w:val="aa"/>
            <w:rFonts w:ascii="Times New Roman" w:hAnsi="Times New Roman"/>
            <w:i/>
            <w:sz w:val="28"/>
            <w:szCs w:val="28"/>
          </w:rPr>
          <w:t xml:space="preserve">(Статья 2 изложена в новой редакции в соответствии с Законом </w:t>
        </w:r>
        <w:r w:rsidR="00156228">
          <w:rPr>
            <w:rStyle w:val="aa"/>
            <w:rFonts w:ascii="Times New Roman" w:hAnsi="Times New Roman"/>
            <w:i/>
            <w:sz w:val="28"/>
            <w:szCs w:val="28"/>
          </w:rPr>
          <w:br/>
        </w:r>
        <w:r w:rsidR="00156228" w:rsidRPr="00D54D0F">
          <w:rPr>
            <w:rStyle w:val="aa"/>
            <w:rFonts w:ascii="Times New Roman" w:hAnsi="Times New Roman"/>
            <w:i/>
            <w:sz w:val="28"/>
            <w:szCs w:val="28"/>
          </w:rPr>
          <w:t>от 30.04.2016 № 126-IНС)</w:t>
        </w:r>
      </w:hyperlink>
    </w:p>
    <w:p w:rsidR="0083516E" w:rsidRPr="000F6DDB" w:rsidRDefault="0083516E" w:rsidP="00D93B64">
      <w:pPr>
        <w:pStyle w:val="2"/>
        <w:spacing w:before="0" w:after="360"/>
        <w:ind w:firstLine="709"/>
        <w:jc w:val="both"/>
        <w:rPr>
          <w:rFonts w:ascii="Times New Roman" w:hAnsi="Times New Roman"/>
          <w:color w:val="auto"/>
          <w:sz w:val="28"/>
          <w:szCs w:val="28"/>
        </w:rPr>
      </w:pPr>
      <w:r w:rsidRPr="00667091">
        <w:rPr>
          <w:rFonts w:ascii="Times New Roman" w:hAnsi="Times New Roman"/>
          <w:b w:val="0"/>
          <w:color w:val="auto"/>
          <w:sz w:val="28"/>
          <w:szCs w:val="28"/>
        </w:rPr>
        <w:t>Статья 3.</w:t>
      </w:r>
      <w:r w:rsidRPr="000F6DDB">
        <w:rPr>
          <w:rFonts w:ascii="Times New Roman" w:hAnsi="Times New Roman"/>
          <w:color w:val="auto"/>
          <w:sz w:val="28"/>
          <w:szCs w:val="28"/>
        </w:rPr>
        <w:t xml:space="preserve"> Исчисление стажа работы, дающего право на отпуск</w:t>
      </w:r>
    </w:p>
    <w:p w:rsidR="008D40D9" w:rsidRPr="008D40D9" w:rsidRDefault="008D40D9" w:rsidP="008D40D9">
      <w:pPr>
        <w:spacing w:after="360"/>
        <w:ind w:firstLine="709"/>
        <w:jc w:val="both"/>
        <w:rPr>
          <w:rFonts w:ascii="Times New Roman" w:hAnsi="Times New Roman"/>
          <w:sz w:val="28"/>
          <w:szCs w:val="28"/>
        </w:rPr>
      </w:pPr>
      <w:r w:rsidRPr="008D40D9">
        <w:rPr>
          <w:rFonts w:ascii="Times New Roman" w:hAnsi="Times New Roman"/>
          <w:sz w:val="28"/>
          <w:szCs w:val="28"/>
        </w:rPr>
        <w:t>1. Кроме фактически отработанного времени в стаж работы, дающий право на основной ежегодный отпуск, включается:</w:t>
      </w:r>
    </w:p>
    <w:p w:rsidR="008D40D9" w:rsidRPr="008D40D9" w:rsidRDefault="00D80AB1" w:rsidP="008D40D9">
      <w:pPr>
        <w:spacing w:after="360"/>
        <w:ind w:firstLine="709"/>
        <w:jc w:val="both"/>
        <w:rPr>
          <w:rFonts w:ascii="Times New Roman" w:hAnsi="Times New Roman"/>
          <w:i/>
          <w:sz w:val="28"/>
          <w:szCs w:val="28"/>
        </w:rPr>
      </w:pPr>
      <w:hyperlink r:id="rId16" w:history="1">
        <w:r w:rsidR="008D40D9" w:rsidRPr="008D40D9">
          <w:rPr>
            <w:rStyle w:val="aa"/>
            <w:rFonts w:ascii="Times New Roman" w:hAnsi="Times New Roman"/>
            <w:i/>
            <w:sz w:val="28"/>
            <w:szCs w:val="28"/>
          </w:rPr>
          <w:t>(Абзац первый части 1 статьи 3 изложен в новой редакции в соответствии с Законом от 30.04.2016 № 126-IНС)</w:t>
        </w:r>
      </w:hyperlink>
    </w:p>
    <w:p w:rsidR="008D40D9" w:rsidRPr="008D40D9" w:rsidRDefault="008D40D9" w:rsidP="008D40D9">
      <w:pPr>
        <w:spacing w:after="360"/>
        <w:ind w:firstLine="709"/>
        <w:jc w:val="both"/>
        <w:rPr>
          <w:rFonts w:ascii="Times New Roman" w:hAnsi="Times New Roman"/>
          <w:sz w:val="28"/>
          <w:szCs w:val="28"/>
        </w:rPr>
      </w:pPr>
      <w:r w:rsidRPr="008D40D9">
        <w:rPr>
          <w:rFonts w:ascii="Times New Roman" w:hAnsi="Times New Roman"/>
          <w:sz w:val="28"/>
          <w:szCs w:val="28"/>
        </w:rPr>
        <w:lastRenderedPageBreak/>
        <w:t>1) время, когда работник фактически не работал, но за ним в соответствии с трудовым законодательством и нормативными правовыми актами, содержащими нормы трудового права, коллективным договором, соглашениями, иными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 а также период временной нетрудоспособности;</w:t>
      </w:r>
    </w:p>
    <w:p w:rsidR="008D40D9" w:rsidRPr="008D40D9" w:rsidRDefault="008D40D9" w:rsidP="008D40D9">
      <w:pPr>
        <w:spacing w:after="360"/>
        <w:ind w:firstLine="709"/>
        <w:jc w:val="both"/>
        <w:rPr>
          <w:rFonts w:ascii="Times New Roman" w:hAnsi="Times New Roman"/>
          <w:i/>
          <w:sz w:val="28"/>
          <w:szCs w:val="28"/>
        </w:rPr>
      </w:pPr>
      <w:r w:rsidRPr="008D40D9">
        <w:rPr>
          <w:rFonts w:ascii="Times New Roman" w:hAnsi="Times New Roman"/>
          <w:i/>
          <w:sz w:val="28"/>
          <w:szCs w:val="28"/>
        </w:rPr>
        <w:t xml:space="preserve">(Пункт 1 части 1 статьи 3 в редакции Законов </w:t>
      </w:r>
      <w:hyperlink r:id="rId17" w:history="1">
        <w:r w:rsidRPr="008D40D9">
          <w:rPr>
            <w:rStyle w:val="aa"/>
            <w:rFonts w:ascii="Times New Roman" w:hAnsi="Times New Roman"/>
            <w:i/>
            <w:sz w:val="28"/>
            <w:szCs w:val="28"/>
          </w:rPr>
          <w:t>от 29.05.2015 № 49-ІНС</w:t>
        </w:r>
      </w:hyperlink>
      <w:r w:rsidRPr="008D40D9">
        <w:rPr>
          <w:rFonts w:ascii="Times New Roman" w:hAnsi="Times New Roman"/>
          <w:i/>
          <w:sz w:val="28"/>
          <w:szCs w:val="28"/>
        </w:rPr>
        <w:t xml:space="preserve">, </w:t>
      </w:r>
      <w:hyperlink r:id="rId18" w:history="1">
        <w:r w:rsidRPr="008D40D9">
          <w:rPr>
            <w:rStyle w:val="aa"/>
            <w:rFonts w:ascii="Times New Roman" w:hAnsi="Times New Roman"/>
            <w:i/>
            <w:sz w:val="28"/>
            <w:szCs w:val="28"/>
          </w:rPr>
          <w:t>от 30.04.2016 № 126-IНС</w:t>
        </w:r>
      </w:hyperlink>
      <w:r w:rsidRPr="008D40D9">
        <w:rPr>
          <w:rFonts w:ascii="Times New Roman" w:hAnsi="Times New Roman"/>
          <w:i/>
          <w:sz w:val="28"/>
          <w:szCs w:val="28"/>
        </w:rPr>
        <w:t>)</w:t>
      </w:r>
    </w:p>
    <w:p w:rsidR="008D40D9" w:rsidRPr="008D40D9" w:rsidRDefault="008D40D9" w:rsidP="008D40D9">
      <w:pPr>
        <w:spacing w:after="360"/>
        <w:ind w:firstLine="709"/>
        <w:jc w:val="both"/>
        <w:rPr>
          <w:rFonts w:ascii="Times New Roman" w:hAnsi="Times New Roman"/>
          <w:sz w:val="28"/>
          <w:szCs w:val="28"/>
        </w:rPr>
      </w:pPr>
      <w:r w:rsidRPr="008D40D9">
        <w:rPr>
          <w:rFonts w:ascii="Times New Roman" w:hAnsi="Times New Roman"/>
          <w:sz w:val="28"/>
          <w:szCs w:val="28"/>
        </w:rPr>
        <w:t>2) время вынужденного прогула при незаконном увольнении, переводе на другую работу или отстранения от работы и последующем восстановлении на прежней работе;</w:t>
      </w:r>
    </w:p>
    <w:p w:rsidR="008D40D9" w:rsidRPr="008D40D9" w:rsidRDefault="00D80AB1" w:rsidP="008D40D9">
      <w:pPr>
        <w:spacing w:after="360"/>
        <w:ind w:firstLine="709"/>
        <w:jc w:val="both"/>
        <w:rPr>
          <w:rFonts w:ascii="Times New Roman" w:hAnsi="Times New Roman"/>
          <w:i/>
          <w:sz w:val="28"/>
          <w:szCs w:val="28"/>
          <w:u w:val="single"/>
        </w:rPr>
      </w:pPr>
      <w:hyperlink r:id="rId19" w:history="1">
        <w:r w:rsidR="008D40D9" w:rsidRPr="008D40D9">
          <w:rPr>
            <w:rStyle w:val="aa"/>
            <w:rFonts w:ascii="Times New Roman" w:hAnsi="Times New Roman"/>
            <w:i/>
            <w:sz w:val="28"/>
            <w:szCs w:val="28"/>
          </w:rPr>
          <w:t>(Пункт 2 части 1 статьи 3 изложен в новой редакции в соответствии с Законом от 30.04.2016 № 126-IНС)</w:t>
        </w:r>
      </w:hyperlink>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0083516E" w:rsidRPr="000F6DDB">
        <w:rPr>
          <w:rFonts w:ascii="Times New Roman" w:hAnsi="Times New Roman"/>
          <w:sz w:val="28"/>
          <w:szCs w:val="28"/>
          <w:lang w:eastAsia="ru-RU"/>
        </w:rPr>
        <w:t>период отстранения от работы работника, не прошедшего обязательный медицинский осмотр не по своей вине;</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0083516E" w:rsidRPr="000F6DDB">
        <w:rPr>
          <w:rFonts w:ascii="Times New Roman" w:hAnsi="Times New Roman"/>
          <w:sz w:val="28"/>
          <w:szCs w:val="28"/>
          <w:shd w:val="clear" w:color="auto" w:fill="FFFFFF"/>
        </w:rPr>
        <w:t>время предоставляемых по просьбе работника отпусков без сохранения заработной платы, не превышающее 14 календарных дней в течение рабочего года, а также превышающее 14 календарных дней в соответствие с нормами, определенными частью 2 статьи 22 настоящего Закона</w:t>
      </w:r>
      <w:r w:rsidR="0083516E" w:rsidRPr="000F6DDB">
        <w:rPr>
          <w:rFonts w:ascii="Times New Roman" w:hAnsi="Times New Roman"/>
          <w:sz w:val="28"/>
          <w:szCs w:val="28"/>
          <w:lang w:eastAsia="ru-RU"/>
        </w:rPr>
        <w:t>.</w:t>
      </w:r>
    </w:p>
    <w:p w:rsidR="0083516E" w:rsidRPr="000F6DDB" w:rsidRDefault="00D80AB1" w:rsidP="00D93B64">
      <w:pPr>
        <w:spacing w:after="360"/>
        <w:ind w:firstLine="709"/>
        <w:jc w:val="both"/>
        <w:rPr>
          <w:rFonts w:ascii="Times New Roman" w:hAnsi="Times New Roman"/>
          <w:i/>
          <w:sz w:val="28"/>
          <w:szCs w:val="28"/>
        </w:rPr>
      </w:pPr>
      <w:hyperlink r:id="rId20" w:history="1">
        <w:r w:rsidR="0083516E" w:rsidRPr="000F6DDB">
          <w:rPr>
            <w:rStyle w:val="aa"/>
            <w:rFonts w:ascii="Times New Roman" w:hAnsi="Times New Roman"/>
            <w:i/>
            <w:sz w:val="28"/>
            <w:szCs w:val="28"/>
            <w:u w:val="none"/>
          </w:rPr>
          <w:t>(Пункт 4 части 1 статьи 3 изложен в новой редакции в соответствии с Законом от 29.05.2015 № 49-ІНС)</w:t>
        </w:r>
      </w:hyperlink>
    </w:p>
    <w:p w:rsidR="0083516E" w:rsidRPr="000F6DDB" w:rsidRDefault="00F85EA1" w:rsidP="00D93B64">
      <w:pPr>
        <w:widowControl w:val="0"/>
        <w:autoSpaceDE w:val="0"/>
        <w:spacing w:after="360"/>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5) </w:t>
      </w:r>
      <w:r w:rsidR="0083516E" w:rsidRPr="000F6DDB">
        <w:rPr>
          <w:rFonts w:ascii="Times New Roman" w:hAnsi="Times New Roman"/>
          <w:sz w:val="28"/>
          <w:szCs w:val="28"/>
          <w:shd w:val="clear" w:color="auto" w:fill="FFFFFF"/>
        </w:rPr>
        <w:t>время обучения с отрывом от производства продолжительностью менее 10 месяцев на дневных отделениях профессионально-технических учреждений образования;</w:t>
      </w:r>
    </w:p>
    <w:p w:rsidR="0083516E" w:rsidRPr="000F6DDB" w:rsidRDefault="00F85EA1" w:rsidP="00D93B64">
      <w:pPr>
        <w:spacing w:after="360"/>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6) </w:t>
      </w:r>
      <w:r w:rsidR="0083516E" w:rsidRPr="000F6DDB">
        <w:rPr>
          <w:rFonts w:ascii="Times New Roman" w:hAnsi="Times New Roman"/>
          <w:sz w:val="28"/>
          <w:szCs w:val="28"/>
          <w:shd w:val="clear" w:color="auto" w:fill="FFFFFF"/>
        </w:rPr>
        <w:t xml:space="preserve">время обучения новым профессиям (специальностям) лиц, уволенных в связи с изменениями в организации производства и труда, в том числе с ликвидацией, реорганизацией и перепрофилированием предприятия, учреждения, организации, сокращением численности или штата работников. </w:t>
      </w:r>
    </w:p>
    <w:p w:rsidR="0083516E" w:rsidRPr="000F6DDB" w:rsidRDefault="00D80AB1" w:rsidP="00D93B64">
      <w:pPr>
        <w:spacing w:after="360"/>
        <w:ind w:firstLine="709"/>
        <w:jc w:val="both"/>
        <w:rPr>
          <w:rFonts w:ascii="Times New Roman" w:hAnsi="Times New Roman"/>
          <w:i/>
          <w:sz w:val="28"/>
          <w:szCs w:val="28"/>
        </w:rPr>
      </w:pPr>
      <w:hyperlink r:id="rId21" w:history="1">
        <w:r w:rsidR="0083516E" w:rsidRPr="009D15A7">
          <w:rPr>
            <w:rStyle w:val="aa"/>
            <w:rFonts w:ascii="Times New Roman" w:hAnsi="Times New Roman"/>
            <w:i/>
            <w:sz w:val="28"/>
            <w:szCs w:val="28"/>
          </w:rPr>
          <w:t xml:space="preserve">(Пункты 5 и 6 части 1 статьи 3 введены Законом от 29.05.2015 </w:t>
        </w:r>
        <w:r w:rsidR="00034FAF">
          <w:rPr>
            <w:rStyle w:val="aa"/>
            <w:rFonts w:ascii="Times New Roman" w:hAnsi="Times New Roman"/>
            <w:i/>
            <w:sz w:val="28"/>
            <w:szCs w:val="28"/>
          </w:rPr>
          <w:br/>
        </w:r>
        <w:bookmarkStart w:id="0" w:name="_GoBack"/>
        <w:bookmarkEnd w:id="0"/>
        <w:r w:rsidR="00034FAF">
          <w:rPr>
            <w:rStyle w:val="aa"/>
            <w:rFonts w:ascii="Times New Roman" w:hAnsi="Times New Roman"/>
            <w:i/>
            <w:sz w:val="28"/>
            <w:szCs w:val="28"/>
          </w:rPr>
          <w:t>№</w:t>
        </w:r>
        <w:r w:rsidR="0083516E" w:rsidRPr="009D15A7">
          <w:rPr>
            <w:rStyle w:val="aa"/>
            <w:rFonts w:ascii="Times New Roman" w:hAnsi="Times New Roman"/>
            <w:i/>
            <w:sz w:val="28"/>
            <w:szCs w:val="28"/>
          </w:rPr>
          <w:t xml:space="preserve"> 49-ІНС)</w:t>
        </w:r>
      </w:hyperlink>
    </w:p>
    <w:p w:rsidR="0083516E" w:rsidRPr="000F6DDB" w:rsidRDefault="00FD7ABF" w:rsidP="00FD7ABF">
      <w:pPr>
        <w:pStyle w:val="a3"/>
        <w:tabs>
          <w:tab w:val="left" w:pos="993"/>
        </w:tabs>
        <w:spacing w:after="360"/>
        <w:ind w:left="0" w:firstLine="709"/>
        <w:contextualSpacing w:val="0"/>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lang w:eastAsia="ru-RU"/>
        </w:rPr>
        <w:t>В стаж работы, дающий право на ежегодный основной оплачиваемый отпуск, не включаются:</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время отсутствия работника на работе без уважительных причин, в том числе вследствие его отстранения от работы в случаях, предусмотренных законодательством Донецкой Народной Республики;</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lang w:eastAsia="ru-RU"/>
        </w:rPr>
        <w:t>время отпусков по уходу за ребенком до достижения им установленного законом возраста;</w:t>
      </w:r>
    </w:p>
    <w:p w:rsidR="0083516E" w:rsidRPr="000F6DDB" w:rsidRDefault="00FD7ABF" w:rsidP="00FD7ABF">
      <w:pPr>
        <w:pStyle w:val="a3"/>
        <w:tabs>
          <w:tab w:val="left" w:pos="993"/>
        </w:tabs>
        <w:spacing w:after="360"/>
        <w:ind w:left="0" w:firstLine="709"/>
        <w:contextualSpacing w:val="0"/>
        <w:jc w:val="both"/>
        <w:rPr>
          <w:rFonts w:ascii="Times New Roman" w:hAnsi="Times New Roman"/>
          <w:sz w:val="28"/>
          <w:szCs w:val="28"/>
          <w:lang w:eastAsia="ru-RU"/>
        </w:rPr>
      </w:pPr>
      <w:r>
        <w:rPr>
          <w:rFonts w:ascii="Times New Roman" w:hAnsi="Times New Roman"/>
          <w:sz w:val="28"/>
          <w:szCs w:val="28"/>
          <w:lang w:eastAsia="ru-RU"/>
        </w:rPr>
        <w:t>3. </w:t>
      </w:r>
      <w:r w:rsidR="0083516E" w:rsidRPr="000F6DDB">
        <w:rPr>
          <w:rFonts w:ascii="Times New Roman" w:hAnsi="Times New Roman"/>
          <w:sz w:val="28"/>
          <w:szCs w:val="28"/>
          <w:lang w:eastAsia="ru-RU"/>
        </w:rPr>
        <w:t>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83516E" w:rsidRPr="000F6DDB" w:rsidRDefault="00F85EA1" w:rsidP="00D93B64">
      <w:pPr>
        <w:pStyle w:val="2"/>
        <w:spacing w:before="0" w:after="360"/>
        <w:ind w:firstLine="709"/>
        <w:jc w:val="both"/>
        <w:rPr>
          <w:rFonts w:ascii="Times New Roman" w:hAnsi="Times New Roman"/>
          <w:color w:val="auto"/>
          <w:sz w:val="28"/>
          <w:szCs w:val="28"/>
        </w:rPr>
      </w:pPr>
      <w:r>
        <w:rPr>
          <w:rFonts w:ascii="Times New Roman" w:hAnsi="Times New Roman"/>
          <w:b w:val="0"/>
          <w:color w:val="auto"/>
          <w:sz w:val="28"/>
          <w:szCs w:val="28"/>
        </w:rPr>
        <w:t>Статья </w:t>
      </w:r>
      <w:r w:rsidR="0083516E" w:rsidRPr="00667091">
        <w:rPr>
          <w:rFonts w:ascii="Times New Roman" w:hAnsi="Times New Roman"/>
          <w:b w:val="0"/>
          <w:color w:val="auto"/>
          <w:sz w:val="28"/>
          <w:szCs w:val="28"/>
        </w:rPr>
        <w:t>4.</w:t>
      </w:r>
      <w:r>
        <w:rPr>
          <w:rFonts w:ascii="Times New Roman" w:hAnsi="Times New Roman"/>
          <w:b w:val="0"/>
          <w:color w:val="auto"/>
          <w:sz w:val="28"/>
          <w:szCs w:val="28"/>
        </w:rPr>
        <w:t> </w:t>
      </w:r>
      <w:r w:rsidR="0083516E" w:rsidRPr="000F6DDB">
        <w:rPr>
          <w:rFonts w:ascii="Times New Roman" w:hAnsi="Times New Roman"/>
          <w:color w:val="auto"/>
          <w:sz w:val="28"/>
          <w:szCs w:val="28"/>
        </w:rPr>
        <w:t>Ограничение на расторжение трудового договора (контракта) на время отпуска</w:t>
      </w:r>
    </w:p>
    <w:p w:rsidR="0083516E" w:rsidRPr="000F6DDB" w:rsidRDefault="0083516E" w:rsidP="00D93B64">
      <w:pPr>
        <w:spacing w:after="360"/>
        <w:ind w:firstLine="709"/>
        <w:jc w:val="both"/>
        <w:rPr>
          <w:rFonts w:ascii="Times New Roman" w:hAnsi="Times New Roman"/>
          <w:sz w:val="28"/>
          <w:szCs w:val="28"/>
        </w:rPr>
      </w:pPr>
      <w:r w:rsidRPr="000F6DDB">
        <w:rPr>
          <w:rFonts w:ascii="Times New Roman" w:hAnsi="Times New Roman"/>
          <w:sz w:val="28"/>
          <w:szCs w:val="28"/>
        </w:rPr>
        <w:t>Во время отпуска не разрешается расторжение трудового договора (контракта) по инициативе работодателя, за исключением случаев полной ликвидации предприятия, учреждения.</w:t>
      </w:r>
    </w:p>
    <w:p w:rsidR="0083516E" w:rsidRPr="000F6DDB" w:rsidRDefault="0083516E" w:rsidP="00D93B64">
      <w:pPr>
        <w:pStyle w:val="1"/>
        <w:spacing w:before="0" w:after="360"/>
        <w:ind w:firstLine="709"/>
        <w:jc w:val="both"/>
        <w:rPr>
          <w:rFonts w:ascii="Times New Roman" w:hAnsi="Times New Roman"/>
          <w:color w:val="auto"/>
        </w:rPr>
      </w:pPr>
      <w:r w:rsidRPr="00667091">
        <w:rPr>
          <w:rFonts w:ascii="Times New Roman" w:hAnsi="Times New Roman"/>
          <w:b w:val="0"/>
          <w:color w:val="auto"/>
        </w:rPr>
        <w:t xml:space="preserve">Глава </w:t>
      </w:r>
      <w:r>
        <w:rPr>
          <w:rFonts w:ascii="Times New Roman" w:hAnsi="Times New Roman"/>
          <w:b w:val="0"/>
          <w:color w:val="auto"/>
        </w:rPr>
        <w:t>2</w:t>
      </w:r>
      <w:r w:rsidRPr="000F6DDB">
        <w:rPr>
          <w:rFonts w:ascii="Times New Roman" w:hAnsi="Times New Roman"/>
          <w:color w:val="auto"/>
        </w:rPr>
        <w:t>. Ежегодный основной и дополнительный отпуска</w:t>
      </w:r>
    </w:p>
    <w:p w:rsidR="0083516E" w:rsidRPr="000F6DDB" w:rsidRDefault="0083516E" w:rsidP="00D93B64">
      <w:pPr>
        <w:pStyle w:val="2"/>
        <w:spacing w:before="0" w:after="360"/>
        <w:ind w:firstLine="709"/>
        <w:jc w:val="both"/>
        <w:rPr>
          <w:rFonts w:ascii="Times New Roman" w:hAnsi="Times New Roman"/>
          <w:color w:val="auto"/>
          <w:sz w:val="28"/>
          <w:szCs w:val="28"/>
        </w:rPr>
      </w:pPr>
      <w:r w:rsidRPr="00667091">
        <w:rPr>
          <w:rFonts w:ascii="Times New Roman" w:hAnsi="Times New Roman"/>
          <w:b w:val="0"/>
          <w:color w:val="auto"/>
          <w:sz w:val="28"/>
          <w:szCs w:val="28"/>
        </w:rPr>
        <w:t>Статья 5.</w:t>
      </w:r>
      <w:r w:rsidRPr="000F6DDB">
        <w:rPr>
          <w:rFonts w:ascii="Times New Roman" w:hAnsi="Times New Roman"/>
          <w:color w:val="auto"/>
          <w:sz w:val="28"/>
          <w:szCs w:val="28"/>
        </w:rPr>
        <w:t xml:space="preserve"> Продолжительность ежегодного основного оплачиваемого отпуска</w:t>
      </w:r>
    </w:p>
    <w:p w:rsidR="0083516E" w:rsidRPr="000F6DDB" w:rsidRDefault="00F85EA1" w:rsidP="00D93B64">
      <w:pPr>
        <w:spacing w:after="360"/>
        <w:ind w:firstLine="709"/>
        <w:jc w:val="both"/>
        <w:rPr>
          <w:rFonts w:ascii="Times New Roman" w:hAnsi="Times New Roman"/>
          <w:sz w:val="28"/>
          <w:szCs w:val="28"/>
        </w:rPr>
      </w:pPr>
      <w:r>
        <w:rPr>
          <w:rFonts w:ascii="Times New Roman" w:hAnsi="Times New Roman"/>
          <w:sz w:val="28"/>
          <w:szCs w:val="28"/>
        </w:rPr>
        <w:t>1. </w:t>
      </w:r>
      <w:r w:rsidR="0083516E" w:rsidRPr="000F6DDB">
        <w:rPr>
          <w:rFonts w:ascii="Times New Roman" w:hAnsi="Times New Roman"/>
          <w:sz w:val="28"/>
          <w:szCs w:val="28"/>
        </w:rPr>
        <w:t>Ежегодный основной оплачиваемый отпуск предоставляется работникам продолжительностью 28 календарных дней.</w:t>
      </w:r>
    </w:p>
    <w:p w:rsidR="0083516E"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lang w:eastAsia="ru-RU"/>
        </w:rPr>
        <w:t>Ежегодный основной оплачиваемый отпуск продолжительностью более 28 календарных дней (удлиненный основной отпуск) предоставляется работникам в соответствии с законодательством Донецкой Народной Республики.</w:t>
      </w:r>
    </w:p>
    <w:p w:rsidR="008B3014" w:rsidRPr="000F6DDB" w:rsidRDefault="008B3014" w:rsidP="00D93B64">
      <w:pPr>
        <w:spacing w:after="360"/>
        <w:ind w:firstLine="709"/>
        <w:jc w:val="both"/>
        <w:rPr>
          <w:rFonts w:ascii="Times New Roman" w:hAnsi="Times New Roman"/>
          <w:sz w:val="28"/>
          <w:szCs w:val="28"/>
          <w:lang w:eastAsia="ru-RU"/>
        </w:rPr>
      </w:pPr>
    </w:p>
    <w:p w:rsidR="0083516E" w:rsidRPr="000F6DDB" w:rsidRDefault="0083516E" w:rsidP="00D93B64">
      <w:pPr>
        <w:pStyle w:val="2"/>
        <w:spacing w:before="0" w:after="360"/>
        <w:ind w:firstLine="709"/>
        <w:jc w:val="both"/>
        <w:rPr>
          <w:rFonts w:ascii="Times New Roman" w:hAnsi="Times New Roman"/>
          <w:color w:val="auto"/>
          <w:sz w:val="28"/>
          <w:szCs w:val="28"/>
          <w:lang w:eastAsia="ru-RU"/>
        </w:rPr>
      </w:pPr>
      <w:r w:rsidRPr="00667091">
        <w:rPr>
          <w:rFonts w:ascii="Times New Roman" w:hAnsi="Times New Roman"/>
          <w:b w:val="0"/>
          <w:color w:val="auto"/>
          <w:sz w:val="28"/>
          <w:szCs w:val="28"/>
          <w:lang w:eastAsia="ru-RU"/>
        </w:rPr>
        <w:lastRenderedPageBreak/>
        <w:t>Статья 6.</w:t>
      </w:r>
      <w:r w:rsidRPr="000F6DDB">
        <w:rPr>
          <w:rFonts w:ascii="Times New Roman" w:hAnsi="Times New Roman"/>
          <w:color w:val="auto"/>
          <w:sz w:val="28"/>
          <w:szCs w:val="28"/>
          <w:lang w:eastAsia="ru-RU"/>
        </w:rPr>
        <w:t xml:space="preserve"> Ежегодные дополнительные оплачиваемые отпуска</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а также в других случаях, предусмотренных законодательством.</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shd w:val="clear" w:color="auto" w:fill="FFFFFF"/>
        </w:rP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законодательством. Порядок и условия предоставления этих отпусков, а также их конкретная продолжительность определяются коллективными договорами или иными нормативными актами, которые принимаются с учетом мнения выборного органа первичной профсоюзной организации</w:t>
      </w:r>
      <w:r w:rsidR="0083516E" w:rsidRPr="000F6DDB">
        <w:rPr>
          <w:rFonts w:ascii="Times New Roman" w:hAnsi="Times New Roman"/>
          <w:sz w:val="28"/>
          <w:szCs w:val="28"/>
          <w:lang w:eastAsia="ru-RU"/>
        </w:rPr>
        <w:t>.</w:t>
      </w:r>
    </w:p>
    <w:p w:rsidR="0083516E" w:rsidRPr="000F6DDB" w:rsidRDefault="00D80AB1" w:rsidP="00D93B64">
      <w:pPr>
        <w:spacing w:after="360"/>
        <w:ind w:firstLine="709"/>
        <w:jc w:val="both"/>
        <w:rPr>
          <w:rFonts w:ascii="Times New Roman" w:hAnsi="Times New Roman"/>
          <w:i/>
          <w:sz w:val="28"/>
          <w:szCs w:val="28"/>
        </w:rPr>
      </w:pPr>
      <w:hyperlink r:id="rId22" w:history="1">
        <w:r w:rsidR="0083516E" w:rsidRPr="000F6DDB">
          <w:rPr>
            <w:rStyle w:val="aa"/>
            <w:rFonts w:ascii="Times New Roman" w:hAnsi="Times New Roman"/>
            <w:i/>
            <w:sz w:val="28"/>
            <w:szCs w:val="28"/>
            <w:u w:val="none"/>
          </w:rPr>
          <w:t>(Часть 2 статьи 6 изложена в новой редакции в соответствии с Законом от 29.05.2015 № 49-ІНС)</w:t>
        </w:r>
      </w:hyperlink>
    </w:p>
    <w:p w:rsidR="0083516E" w:rsidRPr="000F6DDB" w:rsidRDefault="00F85EA1" w:rsidP="00D93B64">
      <w:pPr>
        <w:spacing w:after="360"/>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3. </w:t>
      </w:r>
      <w:r w:rsidR="0083516E" w:rsidRPr="000F6DDB">
        <w:rPr>
          <w:rFonts w:ascii="Times New Roman" w:hAnsi="Times New Roman"/>
          <w:sz w:val="28"/>
          <w:szCs w:val="28"/>
          <w:shd w:val="clear" w:color="auto" w:fill="FFFFFF"/>
        </w:rPr>
        <w:t>Ежегодный дополнительный оплачиваемый отпуск может быть предоставлен работнику по его желанию, как  вместе с ежегодным основным отпуском, так и отдельно.</w:t>
      </w:r>
    </w:p>
    <w:p w:rsidR="0083516E" w:rsidRPr="009D15A7" w:rsidRDefault="00D80AB1" w:rsidP="00D93B64">
      <w:pPr>
        <w:spacing w:after="360"/>
        <w:ind w:firstLine="709"/>
        <w:jc w:val="both"/>
        <w:rPr>
          <w:rStyle w:val="aa"/>
          <w:rFonts w:ascii="Times New Roman" w:hAnsi="Times New Roman"/>
          <w:i/>
          <w:sz w:val="28"/>
          <w:szCs w:val="28"/>
        </w:rPr>
      </w:pPr>
      <w:r>
        <w:rPr>
          <w:rFonts w:ascii="Times New Roman" w:hAnsi="Times New Roman"/>
          <w:i/>
          <w:sz w:val="28"/>
          <w:szCs w:val="28"/>
        </w:rPr>
        <w:fldChar w:fldCharType="begin"/>
      </w:r>
      <w:r w:rsidR="009D15A7">
        <w:rPr>
          <w:rFonts w:ascii="Times New Roman" w:hAnsi="Times New Roman"/>
          <w:i/>
          <w:sz w:val="28"/>
          <w:szCs w:val="28"/>
        </w:rPr>
        <w:instrText xml:space="preserve"> HYPERLINK "http://dnrsovet.su/zakon-o-vnesenii-izmenenij-v-zakon-donetskoj-narodnoj-respubliki-ob-otpuskah/" </w:instrText>
      </w:r>
      <w:r>
        <w:rPr>
          <w:rFonts w:ascii="Times New Roman" w:hAnsi="Times New Roman"/>
          <w:i/>
          <w:sz w:val="28"/>
          <w:szCs w:val="28"/>
        </w:rPr>
        <w:fldChar w:fldCharType="separate"/>
      </w:r>
      <w:r w:rsidR="0083516E" w:rsidRPr="009D15A7">
        <w:rPr>
          <w:rStyle w:val="aa"/>
          <w:rFonts w:ascii="Times New Roman" w:hAnsi="Times New Roman"/>
          <w:i/>
          <w:sz w:val="28"/>
          <w:szCs w:val="28"/>
        </w:rPr>
        <w:t xml:space="preserve">(Часть 3 статьи 6 введена Законом от 29.05.2015 № 49-ІНС) </w:t>
      </w:r>
    </w:p>
    <w:p w:rsidR="0083516E" w:rsidRPr="000F6DDB" w:rsidRDefault="00D80AB1" w:rsidP="00D93B64">
      <w:pPr>
        <w:pStyle w:val="2"/>
        <w:spacing w:before="0" w:after="360"/>
        <w:ind w:firstLine="709"/>
        <w:jc w:val="both"/>
        <w:rPr>
          <w:rFonts w:ascii="Times New Roman" w:hAnsi="Times New Roman"/>
          <w:color w:val="auto"/>
          <w:sz w:val="28"/>
          <w:szCs w:val="28"/>
          <w:lang w:eastAsia="ru-RU"/>
        </w:rPr>
      </w:pPr>
      <w:r>
        <w:rPr>
          <w:rFonts w:ascii="Times New Roman" w:eastAsia="Calibri" w:hAnsi="Times New Roman"/>
          <w:b w:val="0"/>
          <w:bCs w:val="0"/>
          <w:i/>
          <w:color w:val="auto"/>
          <w:sz w:val="28"/>
          <w:szCs w:val="28"/>
        </w:rPr>
        <w:fldChar w:fldCharType="end"/>
      </w:r>
      <w:r w:rsidR="0083516E" w:rsidRPr="00667091">
        <w:rPr>
          <w:rFonts w:ascii="Times New Roman" w:hAnsi="Times New Roman"/>
          <w:b w:val="0"/>
          <w:color w:val="auto"/>
          <w:sz w:val="28"/>
          <w:szCs w:val="28"/>
          <w:lang w:eastAsia="ru-RU"/>
        </w:rPr>
        <w:t>Статья 7.</w:t>
      </w:r>
      <w:r w:rsidR="00F85EA1">
        <w:rPr>
          <w:rFonts w:ascii="Times New Roman" w:hAnsi="Times New Roman"/>
          <w:color w:val="auto"/>
          <w:sz w:val="28"/>
          <w:szCs w:val="28"/>
          <w:lang w:eastAsia="ru-RU"/>
        </w:rPr>
        <w:t> </w:t>
      </w:r>
      <w:r w:rsidR="0083516E" w:rsidRPr="000F6DDB">
        <w:rPr>
          <w:rFonts w:ascii="Times New Roman" w:hAnsi="Times New Roman"/>
          <w:color w:val="auto"/>
          <w:sz w:val="28"/>
          <w:szCs w:val="28"/>
          <w:lang w:eastAsia="ru-RU"/>
        </w:rPr>
        <w:t xml:space="preserve">Ежегодный дополнительный оплачиваемый отпуск работникам, </w:t>
      </w:r>
      <w:r w:rsidR="00F85EA1">
        <w:rPr>
          <w:rFonts w:ascii="Times New Roman" w:hAnsi="Times New Roman"/>
          <w:color w:val="auto"/>
          <w:sz w:val="28"/>
          <w:szCs w:val="28"/>
          <w:lang w:eastAsia="ru-RU"/>
        </w:rPr>
        <w:t>занятым на работах с вредными и </w:t>
      </w:r>
      <w:r w:rsidR="0083516E" w:rsidRPr="000F6DDB">
        <w:rPr>
          <w:rFonts w:ascii="Times New Roman" w:hAnsi="Times New Roman"/>
          <w:color w:val="auto"/>
          <w:sz w:val="28"/>
          <w:szCs w:val="28"/>
          <w:lang w:eastAsia="ru-RU"/>
        </w:rPr>
        <w:t>(или) опасными условиями труда</w:t>
      </w:r>
    </w:p>
    <w:p w:rsidR="00406C9C" w:rsidRPr="00406C9C" w:rsidRDefault="00406C9C" w:rsidP="00406C9C">
      <w:pPr>
        <w:spacing w:after="360"/>
        <w:ind w:firstLine="709"/>
        <w:jc w:val="both"/>
        <w:rPr>
          <w:rFonts w:ascii="Times New Roman" w:hAnsi="Times New Roman"/>
          <w:sz w:val="28"/>
          <w:szCs w:val="28"/>
          <w:lang w:eastAsia="ru-RU"/>
        </w:rPr>
      </w:pPr>
      <w:r w:rsidRPr="00406C9C">
        <w:rPr>
          <w:rFonts w:ascii="Times New Roman" w:hAnsi="Times New Roman"/>
          <w:sz w:val="28"/>
          <w:szCs w:val="28"/>
          <w:lang w:eastAsia="ru-RU"/>
        </w:rPr>
        <w:t xml:space="preserve">1. Ежегодный дополнительный оплачиваемый отпуск предоставляется работникам, условия труда которых по результатам аттестации рабочих мест отнесены к вредным, тяжелым и (или) опасным. </w:t>
      </w:r>
    </w:p>
    <w:p w:rsidR="00406C9C" w:rsidRPr="00406C9C" w:rsidRDefault="00406C9C" w:rsidP="00406C9C">
      <w:pPr>
        <w:spacing w:after="360"/>
        <w:ind w:firstLine="709"/>
        <w:jc w:val="both"/>
        <w:rPr>
          <w:rFonts w:ascii="Times New Roman" w:hAnsi="Times New Roman"/>
          <w:sz w:val="28"/>
          <w:szCs w:val="28"/>
          <w:lang w:eastAsia="ru-RU"/>
        </w:rPr>
      </w:pPr>
      <w:r w:rsidRPr="00406C9C">
        <w:rPr>
          <w:rFonts w:ascii="Times New Roman" w:hAnsi="Times New Roman"/>
          <w:sz w:val="28"/>
          <w:szCs w:val="28"/>
          <w:lang w:eastAsia="ru-RU"/>
        </w:rPr>
        <w:t xml:space="preserve">2. Продолжительность ежегодного дополнительного оплачиваемого отпуска работникам, занятым на работах с вредными, тяжелыми и (или) опасными условиями труда, устанавливается по результатам аттестации рабочих мест по условиям труда. </w:t>
      </w:r>
    </w:p>
    <w:p w:rsidR="00406C9C" w:rsidRPr="00406C9C" w:rsidRDefault="00406C9C" w:rsidP="00406C9C">
      <w:pPr>
        <w:spacing w:after="360"/>
        <w:ind w:firstLine="709"/>
        <w:jc w:val="both"/>
        <w:rPr>
          <w:rFonts w:ascii="Times New Roman" w:hAnsi="Times New Roman"/>
          <w:sz w:val="28"/>
          <w:szCs w:val="28"/>
          <w:lang w:eastAsia="ru-RU"/>
        </w:rPr>
      </w:pPr>
      <w:r w:rsidRPr="00406C9C">
        <w:rPr>
          <w:rFonts w:ascii="Times New Roman" w:hAnsi="Times New Roman"/>
          <w:sz w:val="28"/>
          <w:szCs w:val="28"/>
          <w:lang w:eastAsia="ru-RU"/>
        </w:rPr>
        <w:lastRenderedPageBreak/>
        <w:t>3. 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результатов аттестации рабочих мест по условиям труда.</w:t>
      </w:r>
    </w:p>
    <w:p w:rsidR="00406C9C" w:rsidRPr="002003BE" w:rsidRDefault="00D80AB1" w:rsidP="00406C9C">
      <w:pPr>
        <w:spacing w:after="360"/>
        <w:ind w:firstLine="709"/>
        <w:jc w:val="both"/>
        <w:rPr>
          <w:rFonts w:ascii="Times New Roman" w:hAnsi="Times New Roman"/>
          <w:sz w:val="28"/>
          <w:szCs w:val="28"/>
        </w:rPr>
      </w:pPr>
      <w:hyperlink r:id="rId23" w:history="1">
        <w:r w:rsidR="00406C9C" w:rsidRPr="00406C9C">
          <w:rPr>
            <w:rStyle w:val="aa"/>
            <w:rFonts w:ascii="Times New Roman" w:hAnsi="Times New Roman"/>
            <w:i/>
            <w:sz w:val="28"/>
            <w:szCs w:val="28"/>
            <w:u w:val="none"/>
          </w:rPr>
          <w:t>(Статья 7 изложена в новой редакции в соответствии с Законом от 10.03.2017 № 158-IНС</w:t>
        </w:r>
      </w:hyperlink>
      <w:r w:rsidR="00406C9C" w:rsidRPr="002003BE">
        <w:rPr>
          <w:rFonts w:ascii="Times New Roman" w:hAnsi="Times New Roman"/>
          <w:i/>
          <w:sz w:val="28"/>
          <w:szCs w:val="28"/>
        </w:rPr>
        <w:t>)</w:t>
      </w:r>
    </w:p>
    <w:p w:rsidR="0083516E" w:rsidRPr="000F6DDB" w:rsidRDefault="00F85EA1" w:rsidP="00D93B64">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83516E" w:rsidRPr="00667091">
        <w:rPr>
          <w:rFonts w:ascii="Times New Roman" w:hAnsi="Times New Roman"/>
          <w:b w:val="0"/>
          <w:color w:val="auto"/>
          <w:sz w:val="28"/>
          <w:szCs w:val="28"/>
          <w:lang w:eastAsia="ru-RU"/>
        </w:rPr>
        <w:t>8.</w:t>
      </w:r>
      <w:r>
        <w:rPr>
          <w:rFonts w:ascii="Times New Roman" w:hAnsi="Times New Roman"/>
          <w:b w:val="0"/>
          <w:color w:val="auto"/>
          <w:sz w:val="28"/>
          <w:szCs w:val="28"/>
          <w:lang w:eastAsia="ru-RU"/>
        </w:rPr>
        <w:t> </w:t>
      </w:r>
      <w:r w:rsidR="0083516E" w:rsidRPr="000F6DDB">
        <w:rPr>
          <w:rFonts w:ascii="Times New Roman" w:hAnsi="Times New Roman"/>
          <w:color w:val="auto"/>
          <w:sz w:val="28"/>
          <w:szCs w:val="28"/>
          <w:lang w:eastAsia="ru-RU"/>
        </w:rPr>
        <w:t>Ежегодный дополнительный оплачиваемый отпуск за особый характер работы</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p>
    <w:p w:rsidR="0083516E" w:rsidRPr="000F6DDB" w:rsidRDefault="0083516E" w:rsidP="00D93B64">
      <w:pPr>
        <w:spacing w:after="360"/>
        <w:ind w:firstLine="709"/>
        <w:jc w:val="both"/>
        <w:rPr>
          <w:rFonts w:ascii="Times New Roman" w:hAnsi="Times New Roman"/>
          <w:sz w:val="28"/>
          <w:szCs w:val="28"/>
          <w:lang w:eastAsia="ru-RU"/>
        </w:rPr>
      </w:pPr>
      <w:r w:rsidRPr="000F6DDB">
        <w:rPr>
          <w:rFonts w:ascii="Times New Roman" w:hAnsi="Times New Roman"/>
          <w:sz w:val="28"/>
          <w:szCs w:val="28"/>
          <w:lang w:eastAsia="ru-RU"/>
        </w:rPr>
        <w:t>2.</w:t>
      </w:r>
      <w:r w:rsidR="00F85EA1">
        <w:rPr>
          <w:rFonts w:ascii="Times New Roman" w:hAnsi="Times New Roman"/>
          <w:sz w:val="28"/>
          <w:szCs w:val="28"/>
          <w:lang w:eastAsia="ru-RU"/>
        </w:rPr>
        <w:t> </w:t>
      </w:r>
      <w:r w:rsidRPr="000F6DDB">
        <w:rPr>
          <w:rFonts w:ascii="Times New Roman" w:hAnsi="Times New Roman"/>
          <w:sz w:val="28"/>
          <w:szCs w:val="28"/>
          <w:lang w:eastAsia="ru-RU"/>
        </w:rPr>
        <w:t>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Советом Министров Донецкой Народной Республики.</w:t>
      </w:r>
    </w:p>
    <w:p w:rsidR="0083516E" w:rsidRPr="000F6DDB" w:rsidRDefault="0083516E" w:rsidP="00D93B64">
      <w:pPr>
        <w:pStyle w:val="2"/>
        <w:spacing w:before="0" w:after="360"/>
        <w:ind w:firstLine="709"/>
        <w:jc w:val="both"/>
        <w:rPr>
          <w:rFonts w:ascii="Times New Roman" w:hAnsi="Times New Roman"/>
          <w:color w:val="auto"/>
          <w:sz w:val="28"/>
          <w:szCs w:val="28"/>
          <w:lang w:eastAsia="ru-RU"/>
        </w:rPr>
      </w:pPr>
      <w:r w:rsidRPr="00667091">
        <w:rPr>
          <w:rFonts w:ascii="Times New Roman" w:hAnsi="Times New Roman"/>
          <w:b w:val="0"/>
          <w:color w:val="auto"/>
          <w:sz w:val="28"/>
          <w:szCs w:val="28"/>
          <w:lang w:eastAsia="ru-RU"/>
        </w:rPr>
        <w:t>Статья</w:t>
      </w:r>
      <w:r w:rsidR="00F85EA1">
        <w:rPr>
          <w:rFonts w:ascii="Times New Roman" w:hAnsi="Times New Roman"/>
          <w:b w:val="0"/>
          <w:color w:val="auto"/>
          <w:sz w:val="28"/>
          <w:szCs w:val="28"/>
          <w:lang w:eastAsia="ru-RU"/>
        </w:rPr>
        <w:t> </w:t>
      </w:r>
      <w:r w:rsidRPr="00667091">
        <w:rPr>
          <w:rFonts w:ascii="Times New Roman" w:hAnsi="Times New Roman"/>
          <w:b w:val="0"/>
          <w:color w:val="auto"/>
          <w:sz w:val="28"/>
          <w:szCs w:val="28"/>
          <w:lang w:eastAsia="ru-RU"/>
        </w:rPr>
        <w:t>9.</w:t>
      </w:r>
      <w:r w:rsidR="00F85EA1">
        <w:rPr>
          <w:rFonts w:ascii="Times New Roman" w:hAnsi="Times New Roman"/>
          <w:b w:val="0"/>
          <w:color w:val="auto"/>
          <w:sz w:val="28"/>
          <w:szCs w:val="28"/>
          <w:lang w:eastAsia="ru-RU"/>
        </w:rPr>
        <w:t> </w:t>
      </w:r>
      <w:r w:rsidRPr="000F6DDB">
        <w:rPr>
          <w:rFonts w:ascii="Times New Roman" w:hAnsi="Times New Roman"/>
          <w:color w:val="auto"/>
          <w:sz w:val="28"/>
          <w:szCs w:val="28"/>
          <w:lang w:eastAsia="ru-RU"/>
        </w:rPr>
        <w:t>Ежегодный дополнительный оплачиваемый отпуск работникам с ненормированным рабочим днем</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lang w:eastAsia="ru-RU"/>
        </w:rPr>
        <w:t>Порядок и условия предоставления ежегодного дополнительного оплачиваемого отпуска работникам с ненормированным рабочим днем устанавливаются в государственных учреждениях нормативными правовыми актами Совета Министров Донецкой Народной Республики, в муниципальных учреждениях нормативными правовыми актами органов местного самоуправления.</w:t>
      </w:r>
    </w:p>
    <w:p w:rsidR="0083516E" w:rsidRDefault="00D80AB1" w:rsidP="00D93B64">
      <w:pPr>
        <w:spacing w:after="360"/>
        <w:ind w:firstLine="709"/>
        <w:jc w:val="both"/>
        <w:rPr>
          <w:rStyle w:val="aa"/>
          <w:rFonts w:ascii="Times New Roman" w:hAnsi="Times New Roman"/>
          <w:i/>
          <w:sz w:val="28"/>
          <w:szCs w:val="28"/>
          <w:u w:val="none"/>
        </w:rPr>
      </w:pPr>
      <w:hyperlink r:id="rId24" w:history="1">
        <w:r w:rsidR="0083516E" w:rsidRPr="000F6DDB">
          <w:rPr>
            <w:rStyle w:val="aa"/>
            <w:rFonts w:ascii="Times New Roman" w:hAnsi="Times New Roman"/>
            <w:i/>
            <w:sz w:val="28"/>
            <w:szCs w:val="28"/>
            <w:u w:val="none"/>
          </w:rPr>
          <w:t xml:space="preserve">(Статья 9-1 </w:t>
        </w:r>
        <w:r w:rsidR="0083516E">
          <w:rPr>
            <w:rStyle w:val="aa"/>
            <w:rFonts w:ascii="Times New Roman" w:hAnsi="Times New Roman"/>
            <w:i/>
            <w:sz w:val="28"/>
            <w:szCs w:val="28"/>
            <w:u w:val="none"/>
          </w:rPr>
          <w:t>исключена</w:t>
        </w:r>
        <w:r w:rsidR="0083516E" w:rsidRPr="000F6DDB">
          <w:rPr>
            <w:rStyle w:val="aa"/>
            <w:rFonts w:ascii="Times New Roman" w:hAnsi="Times New Roman"/>
            <w:i/>
            <w:sz w:val="28"/>
            <w:szCs w:val="28"/>
            <w:u w:val="none"/>
          </w:rPr>
          <w:t xml:space="preserve"> Законом от</w:t>
        </w:r>
        <w:r w:rsidR="0083516E">
          <w:rPr>
            <w:rStyle w:val="aa"/>
            <w:rFonts w:ascii="Times New Roman" w:hAnsi="Times New Roman"/>
            <w:i/>
            <w:sz w:val="28"/>
            <w:szCs w:val="28"/>
            <w:u w:val="none"/>
          </w:rPr>
          <w:t xml:space="preserve"> 19.02.2016</w:t>
        </w:r>
        <w:r w:rsidR="0083516E" w:rsidRPr="000F6DDB">
          <w:rPr>
            <w:rStyle w:val="aa"/>
            <w:rFonts w:ascii="Times New Roman" w:hAnsi="Times New Roman"/>
            <w:i/>
            <w:sz w:val="28"/>
            <w:szCs w:val="28"/>
            <w:u w:val="none"/>
          </w:rPr>
          <w:t xml:space="preserve"> № </w:t>
        </w:r>
        <w:r w:rsidR="0083516E">
          <w:rPr>
            <w:rStyle w:val="aa"/>
            <w:rFonts w:ascii="Times New Roman" w:hAnsi="Times New Roman"/>
            <w:i/>
            <w:sz w:val="28"/>
            <w:szCs w:val="28"/>
            <w:u w:val="none"/>
          </w:rPr>
          <w:t>106</w:t>
        </w:r>
        <w:r w:rsidR="0083516E" w:rsidRPr="000F6DDB">
          <w:rPr>
            <w:rStyle w:val="aa"/>
            <w:rFonts w:ascii="Times New Roman" w:hAnsi="Times New Roman"/>
            <w:i/>
            <w:sz w:val="28"/>
            <w:szCs w:val="28"/>
            <w:u w:val="none"/>
          </w:rPr>
          <w:t>-ІНС)</w:t>
        </w:r>
      </w:hyperlink>
    </w:p>
    <w:p w:rsidR="008B3014" w:rsidRDefault="008B3014" w:rsidP="00D93B64">
      <w:pPr>
        <w:spacing w:after="360"/>
        <w:ind w:firstLine="709"/>
        <w:jc w:val="both"/>
        <w:rPr>
          <w:rStyle w:val="aa"/>
          <w:rFonts w:ascii="Times New Roman" w:hAnsi="Times New Roman"/>
          <w:i/>
          <w:sz w:val="28"/>
          <w:szCs w:val="28"/>
          <w:u w:val="none"/>
        </w:rPr>
      </w:pPr>
    </w:p>
    <w:p w:rsidR="0083516E" w:rsidRPr="000F6DDB" w:rsidRDefault="00F85EA1" w:rsidP="00D93B64">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lastRenderedPageBreak/>
        <w:t>Статья </w:t>
      </w:r>
      <w:r w:rsidR="0083516E" w:rsidRPr="00667091">
        <w:rPr>
          <w:rFonts w:ascii="Times New Roman" w:hAnsi="Times New Roman"/>
          <w:b w:val="0"/>
          <w:color w:val="auto"/>
          <w:sz w:val="28"/>
          <w:szCs w:val="28"/>
          <w:lang w:eastAsia="ru-RU"/>
        </w:rPr>
        <w:t>10.</w:t>
      </w:r>
      <w:r>
        <w:rPr>
          <w:rFonts w:ascii="Times New Roman" w:hAnsi="Times New Roman"/>
          <w:b w:val="0"/>
          <w:color w:val="auto"/>
          <w:sz w:val="28"/>
          <w:szCs w:val="28"/>
          <w:lang w:eastAsia="ru-RU"/>
        </w:rPr>
        <w:t> </w:t>
      </w:r>
      <w:r w:rsidR="0083516E" w:rsidRPr="000F6DDB">
        <w:rPr>
          <w:rFonts w:ascii="Times New Roman" w:hAnsi="Times New Roman"/>
          <w:color w:val="auto"/>
          <w:sz w:val="28"/>
          <w:szCs w:val="28"/>
          <w:lang w:eastAsia="ru-RU"/>
        </w:rPr>
        <w:t>Исчисление продолжительности ежегодных оплачиваемых отпусков</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Нерабочие праздничные дни,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rsidR="0083516E" w:rsidRPr="000F6DDB" w:rsidRDefault="0083516E" w:rsidP="00D93B64">
      <w:pPr>
        <w:spacing w:after="360"/>
        <w:ind w:firstLine="709"/>
        <w:jc w:val="both"/>
        <w:rPr>
          <w:rFonts w:ascii="Times New Roman" w:hAnsi="Times New Roman"/>
          <w:sz w:val="28"/>
          <w:szCs w:val="28"/>
          <w:lang w:eastAsia="ru-RU"/>
        </w:rPr>
      </w:pPr>
      <w:r w:rsidRPr="000F6DDB">
        <w:rPr>
          <w:rFonts w:ascii="Times New Roman" w:hAnsi="Times New Roman"/>
          <w:sz w:val="28"/>
          <w:szCs w:val="28"/>
          <w:lang w:eastAsia="ru-RU"/>
        </w:rPr>
        <w:t>2.</w:t>
      </w:r>
      <w:r w:rsidR="00F85EA1">
        <w:rPr>
          <w:rFonts w:ascii="Times New Roman" w:hAnsi="Times New Roman"/>
          <w:sz w:val="28"/>
          <w:szCs w:val="28"/>
          <w:lang w:eastAsia="ru-RU"/>
        </w:rPr>
        <w:t> </w:t>
      </w:r>
      <w:r w:rsidRPr="000F6DDB">
        <w:rPr>
          <w:rFonts w:ascii="Times New Roman" w:hAnsi="Times New Roman"/>
          <w:sz w:val="28"/>
          <w:szCs w:val="28"/>
          <w:lang w:eastAsia="ru-RU"/>
        </w:rP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83516E" w:rsidRPr="000F6DDB" w:rsidRDefault="0083516E" w:rsidP="00D93B64">
      <w:pPr>
        <w:pStyle w:val="1"/>
        <w:spacing w:before="0" w:after="360"/>
        <w:ind w:firstLine="709"/>
        <w:jc w:val="both"/>
        <w:rPr>
          <w:rFonts w:ascii="Times New Roman" w:hAnsi="Times New Roman"/>
          <w:color w:val="auto"/>
        </w:rPr>
      </w:pPr>
      <w:r w:rsidRPr="00667091">
        <w:rPr>
          <w:rFonts w:ascii="Times New Roman" w:hAnsi="Times New Roman"/>
          <w:b w:val="0"/>
          <w:color w:val="auto"/>
        </w:rPr>
        <w:t>Глава 3.</w:t>
      </w:r>
      <w:r w:rsidRPr="000F6DDB">
        <w:rPr>
          <w:rFonts w:ascii="Times New Roman" w:hAnsi="Times New Roman"/>
          <w:color w:val="auto"/>
        </w:rPr>
        <w:t xml:space="preserve"> Порядок предоставления отпусков</w:t>
      </w:r>
    </w:p>
    <w:p w:rsidR="0083516E" w:rsidRPr="000F6DDB" w:rsidRDefault="00F85EA1" w:rsidP="00D93B64">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83516E" w:rsidRPr="00667091">
        <w:rPr>
          <w:rFonts w:ascii="Times New Roman" w:hAnsi="Times New Roman"/>
          <w:b w:val="0"/>
          <w:color w:val="auto"/>
          <w:sz w:val="28"/>
          <w:szCs w:val="28"/>
          <w:lang w:eastAsia="ru-RU"/>
        </w:rPr>
        <w:t>11.</w:t>
      </w:r>
      <w:r>
        <w:rPr>
          <w:rFonts w:ascii="Times New Roman" w:hAnsi="Times New Roman"/>
          <w:b w:val="0"/>
          <w:color w:val="auto"/>
          <w:sz w:val="28"/>
          <w:szCs w:val="28"/>
          <w:lang w:eastAsia="ru-RU"/>
        </w:rPr>
        <w:t> </w:t>
      </w:r>
      <w:r w:rsidR="0083516E" w:rsidRPr="000F6DDB">
        <w:rPr>
          <w:rFonts w:ascii="Times New Roman" w:hAnsi="Times New Roman"/>
          <w:color w:val="auto"/>
          <w:sz w:val="28"/>
          <w:szCs w:val="28"/>
          <w:lang w:eastAsia="ru-RU"/>
        </w:rPr>
        <w:t>Порядок предоставления ежегодных оплачиваемых отпусков</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1. Ежегодный основной оплачиваемый отпуск предоставляется работнику ежегодно и должен быть использован, как правило, до окончания рабочего года, исчисляемого для каждого работника со дня принятия на работу.</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2. Право на использование отпуска за первый год работы возникает у работника по истечении шести месяцев его работы у данного работодателя. По соглашению сторон оплачиваемый отпуск работнику может быть предоставлен и до истечения шести месяцев пропорционально к отработанному времени.</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3. До истечения шести месяцев непрерывной работы оплачиваемый отпуск по заявлению работника должен быть предоставлен:</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1) женщинам – перед отпуском по беременности и родам или непосредственно после него;</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2) работникам в возрасте до 18 лет;</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3) работникам, усыновившим ребенка (детей) в возрасте до трех месяцев;</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lastRenderedPageBreak/>
        <w:t>4) лицам, имеющим двоих и более детей в возрасте до 15 лет или ребенка-инвалида;</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5) инвалидам;</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6) совместителям – одновременно с отпуском по основному месту работы;</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7) работникам, имеющим путевку (курсовку) для санаторно-курортного (амбулаторно-курортного) лечения;</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8) работникам, принятым на работу по переводу, если они не использовали по предыдущему месту работы полностью или частично ежегодный основной отпуск и не получили за него денежную компенсацию, которая по их заявлению перечислена работодателю по новому месту работы;</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9) лицам, отнесенным к 1 и 2 категории граждан, пострадавших вследствие Чернобыльской катастрофы;</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10) мужьям, жены которых находятся в отпуске по беременности и родам;</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11) работникам, обучающимся в учебных заведениях и желающим присоединить отпуск ко времени сдачи экзаменов, зачетов, написания дипломных, курсовых, лабораторных и других работ, предусмотренных учебной программой;</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12) в других случаях, предусмотренных законодательством.</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4. Педагогические, научно-педагогические и научные работники, специалисты образовательных заведений имеют право на использование ежегодного отпуска полной продолжительности в первый и последующие годы работы в период летних каникул независимо от времени приема их на работу.</w:t>
      </w:r>
    </w:p>
    <w:p w:rsidR="0064520A" w:rsidRPr="0064520A" w:rsidRDefault="0064520A" w:rsidP="0064520A">
      <w:pPr>
        <w:spacing w:after="360"/>
        <w:ind w:firstLine="709"/>
        <w:jc w:val="both"/>
        <w:rPr>
          <w:rFonts w:ascii="Times New Roman" w:hAnsi="Times New Roman"/>
          <w:sz w:val="28"/>
          <w:szCs w:val="28"/>
          <w:lang w:eastAsia="ru-RU"/>
        </w:rPr>
      </w:pPr>
      <w:r w:rsidRPr="0064520A">
        <w:rPr>
          <w:rFonts w:ascii="Times New Roman" w:hAnsi="Times New Roman"/>
          <w:sz w:val="28"/>
          <w:szCs w:val="28"/>
          <w:lang w:eastAsia="ru-RU"/>
        </w:rPr>
        <w:t>5. Сезонным работникам, а также временным работникам отпуск предоставляется пропорционально отработанному ими времени.</w:t>
      </w:r>
    </w:p>
    <w:p w:rsidR="0064520A" w:rsidRDefault="0064520A" w:rsidP="0064520A">
      <w:pPr>
        <w:spacing w:after="360"/>
        <w:ind w:firstLine="709"/>
        <w:jc w:val="both"/>
        <w:rPr>
          <w:rFonts w:ascii="Times New Roman" w:hAnsi="Times New Roman"/>
          <w:i/>
          <w:sz w:val="28"/>
          <w:szCs w:val="28"/>
          <w:lang w:eastAsia="ru-RU"/>
        </w:rPr>
      </w:pPr>
      <w:r w:rsidRPr="0064520A">
        <w:rPr>
          <w:rFonts w:ascii="Times New Roman" w:hAnsi="Times New Roman"/>
          <w:i/>
          <w:sz w:val="28"/>
          <w:szCs w:val="28"/>
          <w:lang w:eastAsia="ru-RU"/>
        </w:rPr>
        <w:lastRenderedPageBreak/>
        <w:t xml:space="preserve">(Статья 11 с изменениями, внесенными Законами </w:t>
      </w:r>
      <w:hyperlink r:id="rId25" w:history="1">
        <w:r w:rsidRPr="0064520A">
          <w:rPr>
            <w:rStyle w:val="aa"/>
            <w:rFonts w:ascii="Times New Roman" w:hAnsi="Times New Roman"/>
            <w:i/>
            <w:sz w:val="28"/>
            <w:szCs w:val="28"/>
            <w:lang w:eastAsia="ru-RU"/>
          </w:rPr>
          <w:t xml:space="preserve">от 29.05.2015 </w:t>
        </w:r>
        <w:r w:rsidR="00034FAF">
          <w:rPr>
            <w:rStyle w:val="aa"/>
            <w:rFonts w:ascii="Times New Roman" w:hAnsi="Times New Roman"/>
            <w:i/>
            <w:sz w:val="28"/>
            <w:szCs w:val="28"/>
            <w:lang w:eastAsia="ru-RU"/>
          </w:rPr>
          <w:br/>
        </w:r>
        <w:r w:rsidRPr="0064520A">
          <w:rPr>
            <w:rStyle w:val="aa"/>
            <w:rFonts w:ascii="Times New Roman" w:hAnsi="Times New Roman"/>
            <w:i/>
            <w:sz w:val="28"/>
            <w:szCs w:val="28"/>
            <w:lang w:eastAsia="ru-RU"/>
          </w:rPr>
          <w:t>№ 49-ІНС</w:t>
        </w:r>
      </w:hyperlink>
      <w:r w:rsidRPr="0064520A">
        <w:rPr>
          <w:rFonts w:ascii="Times New Roman" w:hAnsi="Times New Roman"/>
          <w:i/>
          <w:sz w:val="28"/>
          <w:szCs w:val="28"/>
          <w:lang w:eastAsia="ru-RU"/>
        </w:rPr>
        <w:t>,</w:t>
      </w:r>
      <w:hyperlink r:id="rId26" w:history="1">
        <w:r w:rsidRPr="0064520A">
          <w:rPr>
            <w:rStyle w:val="aa"/>
            <w:rFonts w:ascii="Times New Roman" w:hAnsi="Times New Roman"/>
            <w:i/>
            <w:sz w:val="28"/>
            <w:szCs w:val="28"/>
            <w:lang w:eastAsia="ru-RU"/>
          </w:rPr>
          <w:t>от 30.04.2016 № 126-IНС</w:t>
        </w:r>
      </w:hyperlink>
      <w:r w:rsidRPr="0064520A">
        <w:rPr>
          <w:rFonts w:ascii="Times New Roman" w:hAnsi="Times New Roman"/>
          <w:i/>
          <w:sz w:val="28"/>
          <w:szCs w:val="28"/>
          <w:lang w:eastAsia="ru-RU"/>
        </w:rPr>
        <w:t xml:space="preserve">, изложена в новой редакции в соответствии с </w:t>
      </w:r>
      <w:hyperlink r:id="rId27" w:history="1">
        <w:r w:rsidRPr="0064520A">
          <w:rPr>
            <w:rStyle w:val="aa"/>
            <w:rFonts w:ascii="Times New Roman" w:hAnsi="Times New Roman"/>
            <w:i/>
            <w:sz w:val="28"/>
            <w:szCs w:val="28"/>
            <w:lang w:eastAsia="ru-RU"/>
          </w:rPr>
          <w:t>Законом от 10.03.2017 № 158-IНС</w:t>
        </w:r>
      </w:hyperlink>
      <w:r w:rsidRPr="0064520A">
        <w:rPr>
          <w:rFonts w:ascii="Times New Roman" w:hAnsi="Times New Roman"/>
          <w:i/>
          <w:sz w:val="28"/>
          <w:szCs w:val="28"/>
          <w:lang w:eastAsia="ru-RU"/>
        </w:rPr>
        <w:t>)</w:t>
      </w:r>
    </w:p>
    <w:p w:rsidR="008B3014" w:rsidRPr="0064520A" w:rsidRDefault="008B3014" w:rsidP="0064520A">
      <w:pPr>
        <w:spacing w:after="360"/>
        <w:ind w:firstLine="709"/>
        <w:jc w:val="both"/>
        <w:rPr>
          <w:rFonts w:ascii="Times New Roman" w:hAnsi="Times New Roman"/>
          <w:i/>
          <w:sz w:val="28"/>
          <w:szCs w:val="28"/>
          <w:lang w:eastAsia="ru-RU"/>
        </w:rPr>
      </w:pPr>
    </w:p>
    <w:p w:rsidR="0083516E" w:rsidRPr="000F6DDB" w:rsidRDefault="00F85EA1" w:rsidP="00D93B64">
      <w:pPr>
        <w:pStyle w:val="2"/>
        <w:spacing w:before="0" w:after="360"/>
        <w:ind w:firstLine="709"/>
        <w:jc w:val="both"/>
        <w:rPr>
          <w:rFonts w:ascii="Times New Roman" w:hAnsi="Times New Roman"/>
          <w:color w:val="auto"/>
          <w:sz w:val="28"/>
          <w:szCs w:val="28"/>
        </w:rPr>
      </w:pPr>
      <w:r>
        <w:rPr>
          <w:rFonts w:ascii="Times New Roman" w:hAnsi="Times New Roman"/>
          <w:b w:val="0"/>
          <w:color w:val="auto"/>
          <w:sz w:val="28"/>
          <w:szCs w:val="28"/>
        </w:rPr>
        <w:t>Статья </w:t>
      </w:r>
      <w:r w:rsidR="0083516E" w:rsidRPr="00667091">
        <w:rPr>
          <w:rFonts w:ascii="Times New Roman" w:hAnsi="Times New Roman"/>
          <w:b w:val="0"/>
          <w:color w:val="auto"/>
          <w:sz w:val="28"/>
          <w:szCs w:val="28"/>
        </w:rPr>
        <w:t>12.</w:t>
      </w:r>
      <w:r>
        <w:rPr>
          <w:rFonts w:ascii="Times New Roman" w:hAnsi="Times New Roman"/>
          <w:b w:val="0"/>
          <w:color w:val="auto"/>
          <w:sz w:val="28"/>
          <w:szCs w:val="28"/>
        </w:rPr>
        <w:t> </w:t>
      </w:r>
      <w:r w:rsidR="0083516E" w:rsidRPr="000F6DDB">
        <w:rPr>
          <w:rFonts w:ascii="Times New Roman" w:hAnsi="Times New Roman"/>
          <w:color w:val="auto"/>
          <w:sz w:val="28"/>
          <w:szCs w:val="28"/>
        </w:rPr>
        <w:t>Предоставление отпуска за второй и последующие рабочие годы</w:t>
      </w:r>
    </w:p>
    <w:p w:rsidR="0083516E" w:rsidRPr="000F6DDB" w:rsidRDefault="00F85EA1" w:rsidP="00D93B64">
      <w:pPr>
        <w:widowControl w:val="0"/>
        <w:autoSpaceDE w:val="0"/>
        <w:spacing w:after="360"/>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1. </w:t>
      </w:r>
      <w:r w:rsidR="0083516E" w:rsidRPr="000F6DDB">
        <w:rPr>
          <w:rFonts w:ascii="Times New Roman" w:hAnsi="Times New Roman"/>
          <w:sz w:val="28"/>
          <w:szCs w:val="28"/>
          <w:shd w:val="clear" w:color="auto" w:fill="FFFFFF"/>
        </w:rPr>
        <w:t>Работникам предоставляются ежегодные отпуска с сохранением места работы (должности) и среднего заработка.</w:t>
      </w:r>
    </w:p>
    <w:p w:rsidR="0083516E" w:rsidRPr="000F6DDB" w:rsidRDefault="0083516E" w:rsidP="00D93B64">
      <w:pPr>
        <w:widowControl w:val="0"/>
        <w:autoSpaceDE w:val="0"/>
        <w:spacing w:after="360"/>
        <w:ind w:firstLine="709"/>
        <w:jc w:val="both"/>
        <w:rPr>
          <w:rFonts w:ascii="Times New Roman" w:hAnsi="Times New Roman"/>
          <w:sz w:val="28"/>
          <w:szCs w:val="28"/>
          <w:shd w:val="clear" w:color="auto" w:fill="FFFFFF"/>
        </w:rPr>
      </w:pPr>
      <w:r w:rsidRPr="000F6DDB">
        <w:rPr>
          <w:rFonts w:ascii="Times New Roman" w:hAnsi="Times New Roman"/>
          <w:sz w:val="28"/>
          <w:szCs w:val="28"/>
          <w:shd w:val="clear" w:color="auto" w:fill="FFFFFF"/>
        </w:rPr>
        <w:t>2.</w:t>
      </w:r>
      <w:r w:rsidR="00F85EA1">
        <w:rPr>
          <w:rFonts w:ascii="Times New Roman" w:hAnsi="Times New Roman"/>
          <w:sz w:val="28"/>
          <w:szCs w:val="28"/>
          <w:shd w:val="clear" w:color="auto" w:fill="FFFFFF"/>
        </w:rPr>
        <w:t> </w:t>
      </w:r>
      <w:r w:rsidRPr="000F6DDB">
        <w:rPr>
          <w:rFonts w:ascii="Times New Roman" w:hAnsi="Times New Roman"/>
          <w:sz w:val="28"/>
          <w:szCs w:val="28"/>
          <w:shd w:val="clear" w:color="auto" w:fill="FFFFFF"/>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BE15AD" w:rsidRPr="00962391" w:rsidRDefault="00BE15AD" w:rsidP="00BE15AD">
      <w:pPr>
        <w:spacing w:after="360"/>
        <w:ind w:right="-1" w:firstLine="709"/>
        <w:jc w:val="both"/>
        <w:rPr>
          <w:rFonts w:ascii="Times New Roman" w:eastAsia="Times New Roman" w:hAnsi="Times New Roman"/>
          <w:sz w:val="28"/>
          <w:szCs w:val="28"/>
        </w:rPr>
      </w:pPr>
      <w:r w:rsidRPr="00962391">
        <w:rPr>
          <w:rFonts w:ascii="Times New Roman" w:eastAsia="Times New Roman" w:hAnsi="Times New Roman"/>
          <w:sz w:val="28"/>
          <w:szCs w:val="28"/>
        </w:rPr>
        <w:t>Ежегодные основные и дополнительные оплачиваемые отпуска по желанию работника в удобное для него время предоставляются:</w:t>
      </w:r>
    </w:p>
    <w:p w:rsidR="00BE15AD" w:rsidRPr="00134775" w:rsidRDefault="00BE15AD" w:rsidP="00BE15AD">
      <w:pPr>
        <w:spacing w:after="360"/>
        <w:ind w:right="-1" w:firstLine="709"/>
        <w:jc w:val="both"/>
        <w:rPr>
          <w:rFonts w:ascii="Times New Roman" w:eastAsia="Times New Roman" w:hAnsi="Times New Roman"/>
          <w:sz w:val="28"/>
          <w:szCs w:val="28"/>
        </w:rPr>
      </w:pPr>
      <w:r>
        <w:rPr>
          <w:rFonts w:ascii="Times New Roman" w:hAnsi="Times New Roman"/>
          <w:sz w:val="28"/>
          <w:szCs w:val="28"/>
        </w:rPr>
        <w:t>1) </w:t>
      </w:r>
      <w:r w:rsidRPr="00134775">
        <w:rPr>
          <w:rFonts w:ascii="Times New Roman" w:hAnsi="Times New Roman"/>
          <w:sz w:val="28"/>
          <w:szCs w:val="28"/>
        </w:rPr>
        <w:t>лицам в возрасте до 18 лет</w:t>
      </w:r>
      <w:r w:rsidRPr="00134775">
        <w:rPr>
          <w:rFonts w:ascii="Times New Roman" w:eastAsia="Times New Roman" w:hAnsi="Times New Roman"/>
          <w:sz w:val="28"/>
          <w:szCs w:val="28"/>
        </w:rPr>
        <w:t>;</w:t>
      </w:r>
    </w:p>
    <w:p w:rsidR="00BE15AD" w:rsidRPr="00962391" w:rsidRDefault="00BE15AD" w:rsidP="00BE15AD">
      <w:pPr>
        <w:spacing w:after="360"/>
        <w:ind w:right="-1" w:firstLine="709"/>
        <w:jc w:val="both"/>
        <w:rPr>
          <w:rFonts w:ascii="Times New Roman" w:eastAsia="Times New Roman" w:hAnsi="Times New Roman"/>
          <w:sz w:val="28"/>
          <w:szCs w:val="28"/>
        </w:rPr>
      </w:pPr>
      <w:r w:rsidRPr="00962391">
        <w:rPr>
          <w:rFonts w:ascii="Times New Roman" w:eastAsia="Times New Roman" w:hAnsi="Times New Roman"/>
          <w:sz w:val="28"/>
          <w:szCs w:val="28"/>
        </w:rPr>
        <w:t>2)</w:t>
      </w:r>
      <w:r>
        <w:rPr>
          <w:rFonts w:ascii="Times New Roman" w:eastAsia="Times New Roman" w:hAnsi="Times New Roman"/>
          <w:sz w:val="28"/>
          <w:szCs w:val="28"/>
        </w:rPr>
        <w:t> </w:t>
      </w:r>
      <w:r w:rsidRPr="00962391">
        <w:rPr>
          <w:rFonts w:ascii="Times New Roman" w:eastAsia="Times New Roman" w:hAnsi="Times New Roman"/>
          <w:sz w:val="28"/>
          <w:szCs w:val="28"/>
        </w:rPr>
        <w:t>инвалидам;</w:t>
      </w:r>
    </w:p>
    <w:p w:rsidR="00BE15AD" w:rsidRPr="00962391" w:rsidRDefault="00BE15AD" w:rsidP="00BE15AD">
      <w:pPr>
        <w:spacing w:after="360"/>
        <w:ind w:right="-1" w:firstLine="709"/>
        <w:jc w:val="both"/>
        <w:rPr>
          <w:rFonts w:ascii="Times New Roman" w:eastAsia="Times New Roman" w:hAnsi="Times New Roman"/>
          <w:sz w:val="28"/>
          <w:szCs w:val="28"/>
        </w:rPr>
      </w:pPr>
      <w:r w:rsidRPr="00962391">
        <w:rPr>
          <w:rFonts w:ascii="Times New Roman" w:eastAsia="Times New Roman" w:hAnsi="Times New Roman"/>
          <w:sz w:val="28"/>
          <w:szCs w:val="28"/>
        </w:rPr>
        <w:t>3) женщинам перед отпуском в связи с беременностью и родами или после него;</w:t>
      </w:r>
    </w:p>
    <w:p w:rsidR="00BE15AD" w:rsidRPr="00962391" w:rsidRDefault="00BE15AD" w:rsidP="00BE15AD">
      <w:pPr>
        <w:spacing w:after="360"/>
        <w:ind w:right="-1" w:firstLine="709"/>
        <w:jc w:val="both"/>
        <w:rPr>
          <w:rFonts w:ascii="Times New Roman" w:eastAsia="Times New Roman" w:hAnsi="Times New Roman"/>
          <w:sz w:val="28"/>
          <w:szCs w:val="28"/>
        </w:rPr>
      </w:pPr>
      <w:r w:rsidRPr="00962391">
        <w:rPr>
          <w:rFonts w:ascii="Times New Roman" w:eastAsia="Times New Roman" w:hAnsi="Times New Roman"/>
          <w:sz w:val="28"/>
          <w:szCs w:val="28"/>
        </w:rPr>
        <w:t>4) женщинам, которые имеют двух и более детей возрастом до 15 лет или ребенка-инвалида;</w:t>
      </w:r>
    </w:p>
    <w:p w:rsidR="00BE15AD" w:rsidRPr="00962391" w:rsidRDefault="00BE15AD" w:rsidP="00BE15AD">
      <w:pPr>
        <w:spacing w:after="360"/>
        <w:ind w:right="-1" w:firstLine="709"/>
        <w:jc w:val="both"/>
        <w:rPr>
          <w:rFonts w:ascii="Times New Roman" w:eastAsia="Times New Roman" w:hAnsi="Times New Roman"/>
          <w:sz w:val="28"/>
          <w:szCs w:val="28"/>
        </w:rPr>
      </w:pPr>
      <w:r w:rsidRPr="00962391">
        <w:rPr>
          <w:rFonts w:ascii="Times New Roman" w:eastAsia="Times New Roman" w:hAnsi="Times New Roman"/>
          <w:sz w:val="28"/>
          <w:szCs w:val="28"/>
        </w:rPr>
        <w:t>5) одинокой матери (отцу), которые воспитывают ребенка без отца (матери);</w:t>
      </w:r>
    </w:p>
    <w:p w:rsidR="00BE15AD" w:rsidRDefault="00BE15AD" w:rsidP="00BE15AD">
      <w:pPr>
        <w:spacing w:after="360"/>
        <w:ind w:right="-1" w:firstLine="709"/>
        <w:jc w:val="both"/>
        <w:rPr>
          <w:rFonts w:ascii="Times New Roman" w:eastAsia="Times New Roman" w:hAnsi="Times New Roman"/>
          <w:sz w:val="28"/>
          <w:szCs w:val="28"/>
        </w:rPr>
      </w:pPr>
      <w:r w:rsidRPr="00962391">
        <w:rPr>
          <w:rFonts w:ascii="Times New Roman" w:eastAsia="Times New Roman" w:hAnsi="Times New Roman"/>
          <w:sz w:val="28"/>
          <w:szCs w:val="28"/>
        </w:rPr>
        <w:t>6) опекунам, попечителям или другим одиноким лицам, которые фактически воспитывают одного или более детей возрастом до 15 лет при отсутствии родителей;</w:t>
      </w:r>
    </w:p>
    <w:p w:rsidR="00BE15AD" w:rsidRPr="00962391" w:rsidRDefault="00BE15AD" w:rsidP="00BE15AD">
      <w:pPr>
        <w:spacing w:after="360"/>
        <w:ind w:right="-1" w:firstLine="709"/>
        <w:jc w:val="both"/>
        <w:rPr>
          <w:rFonts w:ascii="Times New Roman" w:hAnsi="Times New Roman"/>
          <w:sz w:val="28"/>
          <w:szCs w:val="28"/>
        </w:rPr>
      </w:pPr>
      <w:r w:rsidRPr="00962391">
        <w:rPr>
          <w:rFonts w:ascii="Times New Roman" w:hAnsi="Times New Roman"/>
          <w:sz w:val="28"/>
          <w:szCs w:val="28"/>
        </w:rPr>
        <w:t xml:space="preserve">7) опекунам малолетних лиц, которые являются сиротами или лишены родительского попечения, и физических лиц, которые признаны недееспособными; </w:t>
      </w:r>
    </w:p>
    <w:p w:rsidR="00BE15AD" w:rsidRPr="00962391" w:rsidRDefault="00BE15AD" w:rsidP="00BE15AD">
      <w:pPr>
        <w:spacing w:after="360"/>
        <w:ind w:right="-1" w:firstLine="709"/>
        <w:jc w:val="both"/>
        <w:rPr>
          <w:rFonts w:ascii="Times New Roman" w:eastAsia="Times New Roman" w:hAnsi="Times New Roman"/>
          <w:sz w:val="28"/>
          <w:szCs w:val="28"/>
        </w:rPr>
      </w:pPr>
      <w:r w:rsidRPr="00962391">
        <w:rPr>
          <w:rFonts w:ascii="Times New Roman" w:hAnsi="Times New Roman"/>
          <w:sz w:val="28"/>
          <w:szCs w:val="28"/>
        </w:rPr>
        <w:lastRenderedPageBreak/>
        <w:t>8) попечителям несовершеннолетних лиц, которые являются сиротами или лишены родительского попечения, и физических лиц, дееспособность которых ограничена;</w:t>
      </w:r>
    </w:p>
    <w:p w:rsidR="00BE15AD" w:rsidRPr="00962391" w:rsidRDefault="00BE15AD" w:rsidP="00BE15AD">
      <w:pPr>
        <w:spacing w:after="360"/>
        <w:ind w:right="-1" w:firstLine="709"/>
        <w:jc w:val="both"/>
        <w:rPr>
          <w:rFonts w:ascii="Times New Roman" w:eastAsia="Times New Roman" w:hAnsi="Times New Roman"/>
          <w:sz w:val="28"/>
          <w:szCs w:val="28"/>
        </w:rPr>
      </w:pPr>
      <w:r w:rsidRPr="00962391">
        <w:rPr>
          <w:rFonts w:ascii="Times New Roman" w:eastAsia="Times New Roman" w:hAnsi="Times New Roman"/>
          <w:sz w:val="28"/>
          <w:szCs w:val="28"/>
        </w:rPr>
        <w:t xml:space="preserve">9) лицам, отнесенным к 1 и 2 категории граждан, пострадавших вследствие Чернобыльской катастрофы; </w:t>
      </w:r>
    </w:p>
    <w:p w:rsidR="00BE15AD" w:rsidRPr="00962391" w:rsidRDefault="00BE15AD" w:rsidP="00BE15AD">
      <w:pPr>
        <w:spacing w:after="360"/>
        <w:ind w:right="-1" w:firstLine="709"/>
        <w:jc w:val="both"/>
        <w:rPr>
          <w:rFonts w:ascii="Times New Roman" w:eastAsia="Times New Roman" w:hAnsi="Times New Roman"/>
          <w:sz w:val="28"/>
          <w:szCs w:val="28"/>
        </w:rPr>
      </w:pPr>
      <w:r w:rsidRPr="00962391">
        <w:rPr>
          <w:rFonts w:ascii="Times New Roman" w:eastAsia="Times New Roman" w:hAnsi="Times New Roman"/>
          <w:sz w:val="28"/>
          <w:szCs w:val="28"/>
        </w:rPr>
        <w:t>10) женам (мужьям) военнослужащих;</w:t>
      </w:r>
    </w:p>
    <w:p w:rsidR="00BE15AD" w:rsidRPr="00962391" w:rsidRDefault="00BE15AD" w:rsidP="00BE15AD">
      <w:pPr>
        <w:spacing w:after="360"/>
        <w:ind w:right="-1" w:firstLine="709"/>
        <w:jc w:val="both"/>
        <w:rPr>
          <w:rFonts w:ascii="Times New Roman" w:eastAsia="Times New Roman" w:hAnsi="Times New Roman"/>
          <w:sz w:val="28"/>
          <w:szCs w:val="28"/>
        </w:rPr>
      </w:pPr>
      <w:r w:rsidRPr="00962391">
        <w:rPr>
          <w:rFonts w:ascii="Times New Roman" w:eastAsia="Times New Roman" w:hAnsi="Times New Roman"/>
          <w:sz w:val="28"/>
          <w:szCs w:val="28"/>
        </w:rPr>
        <w:t>11) ветеранам труда;</w:t>
      </w:r>
    </w:p>
    <w:p w:rsidR="00BE15AD" w:rsidRPr="00962391" w:rsidRDefault="00BE15AD" w:rsidP="00BE15AD">
      <w:pPr>
        <w:spacing w:after="360"/>
        <w:ind w:right="-1" w:firstLine="709"/>
        <w:jc w:val="both"/>
        <w:rPr>
          <w:rFonts w:ascii="Times New Roman" w:eastAsia="Times New Roman" w:hAnsi="Times New Roman"/>
          <w:b/>
          <w:i/>
          <w:sz w:val="28"/>
          <w:szCs w:val="28"/>
        </w:rPr>
      </w:pPr>
      <w:r w:rsidRPr="00962391">
        <w:rPr>
          <w:rFonts w:ascii="Times New Roman" w:eastAsia="Times New Roman" w:hAnsi="Times New Roman"/>
          <w:sz w:val="28"/>
          <w:szCs w:val="28"/>
        </w:rPr>
        <w:t>12) ветеранам войны;</w:t>
      </w:r>
    </w:p>
    <w:p w:rsidR="00BE15AD" w:rsidRDefault="00BE15AD" w:rsidP="00BE15AD">
      <w:pPr>
        <w:pStyle w:val="af9"/>
        <w:spacing w:after="360"/>
        <w:ind w:right="-1" w:firstLine="709"/>
        <w:rPr>
          <w:rFonts w:ascii="Times New Roman" w:eastAsia="Times New Roman" w:hAnsi="Times New Roman"/>
          <w:sz w:val="28"/>
          <w:szCs w:val="28"/>
        </w:rPr>
      </w:pPr>
      <w:r w:rsidRPr="00962391">
        <w:rPr>
          <w:rFonts w:ascii="Times New Roman" w:eastAsia="Times New Roman" w:hAnsi="Times New Roman"/>
          <w:sz w:val="28"/>
          <w:szCs w:val="28"/>
        </w:rPr>
        <w:t>13) в иных случаях, предусмотренных законодательством, коллективным или трудовым договором.</w:t>
      </w:r>
    </w:p>
    <w:p w:rsidR="0083516E" w:rsidRPr="000F6DDB" w:rsidRDefault="0083516E" w:rsidP="00D93B64">
      <w:pPr>
        <w:spacing w:after="360"/>
        <w:ind w:firstLine="709"/>
        <w:jc w:val="both"/>
        <w:rPr>
          <w:rFonts w:ascii="Times New Roman" w:hAnsi="Times New Roman"/>
          <w:i/>
          <w:sz w:val="28"/>
          <w:szCs w:val="28"/>
        </w:rPr>
      </w:pPr>
      <w:r w:rsidRPr="00BE15AD">
        <w:rPr>
          <w:rFonts w:ascii="Times New Roman" w:hAnsi="Times New Roman"/>
          <w:i/>
          <w:sz w:val="28"/>
          <w:szCs w:val="28"/>
        </w:rPr>
        <w:t xml:space="preserve">(Статья 12 изложена в новой редакции в соответствии с </w:t>
      </w:r>
      <w:hyperlink r:id="rId28" w:history="1">
        <w:r w:rsidRPr="00BE15AD">
          <w:rPr>
            <w:rStyle w:val="aa"/>
            <w:rFonts w:ascii="Times New Roman" w:hAnsi="Times New Roman"/>
            <w:i/>
            <w:sz w:val="28"/>
            <w:szCs w:val="28"/>
          </w:rPr>
          <w:t>Законом от 29.05.2015 № 49-ІНС</w:t>
        </w:r>
      </w:hyperlink>
      <w:r w:rsidR="00BE15AD" w:rsidRPr="00BE15AD">
        <w:rPr>
          <w:rFonts w:ascii="Times New Roman" w:hAnsi="Times New Roman"/>
          <w:i/>
          <w:sz w:val="28"/>
          <w:szCs w:val="28"/>
        </w:rPr>
        <w:t xml:space="preserve">, с изменениями, внесенными </w:t>
      </w:r>
      <w:hyperlink r:id="rId29" w:history="1">
        <w:r w:rsidR="00BE15AD" w:rsidRPr="00BE15AD">
          <w:rPr>
            <w:rStyle w:val="aa"/>
            <w:rFonts w:ascii="Times New Roman" w:hAnsi="Times New Roman"/>
            <w:i/>
            <w:sz w:val="28"/>
            <w:szCs w:val="28"/>
          </w:rPr>
          <w:t xml:space="preserve">Законом от 10.03.2017 </w:t>
        </w:r>
        <w:r w:rsidR="00BE15AD" w:rsidRPr="00BE15AD">
          <w:rPr>
            <w:rStyle w:val="aa"/>
            <w:rFonts w:ascii="Times New Roman" w:hAnsi="Times New Roman"/>
            <w:i/>
            <w:sz w:val="28"/>
            <w:szCs w:val="28"/>
          </w:rPr>
          <w:br/>
          <w:t>№ 158-IНС</w:t>
        </w:r>
      </w:hyperlink>
      <w:r w:rsidRPr="00BE15AD">
        <w:rPr>
          <w:rFonts w:ascii="Times New Roman" w:hAnsi="Times New Roman"/>
          <w:i/>
          <w:sz w:val="28"/>
          <w:szCs w:val="28"/>
        </w:rPr>
        <w:t>)</w:t>
      </w:r>
    </w:p>
    <w:p w:rsidR="0083516E" w:rsidRPr="000F6DDB" w:rsidRDefault="00F85EA1" w:rsidP="00D93B64">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83516E" w:rsidRPr="00667091">
        <w:rPr>
          <w:rFonts w:ascii="Times New Roman" w:hAnsi="Times New Roman"/>
          <w:b w:val="0"/>
          <w:color w:val="auto"/>
          <w:sz w:val="28"/>
          <w:szCs w:val="28"/>
          <w:lang w:eastAsia="ru-RU"/>
        </w:rPr>
        <w:t>13.</w:t>
      </w:r>
      <w:r>
        <w:rPr>
          <w:rFonts w:ascii="Times New Roman" w:hAnsi="Times New Roman"/>
          <w:b w:val="0"/>
          <w:color w:val="auto"/>
          <w:sz w:val="28"/>
          <w:szCs w:val="28"/>
          <w:lang w:eastAsia="ru-RU"/>
        </w:rPr>
        <w:t> </w:t>
      </w:r>
      <w:r w:rsidR="0083516E" w:rsidRPr="000F6DDB">
        <w:rPr>
          <w:rFonts w:ascii="Times New Roman" w:hAnsi="Times New Roman"/>
          <w:color w:val="auto"/>
          <w:sz w:val="28"/>
          <w:szCs w:val="28"/>
          <w:lang w:eastAsia="ru-RU"/>
        </w:rPr>
        <w:t>Очередность предоставления ежегодных оплачиваемых отпусков</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трудовым законодательством для принятия иных нормативных актов.</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lang w:eastAsia="ru-RU"/>
        </w:rPr>
        <w:t>График отпусков обязателен как для работодателя, так и для работника.</w:t>
      </w:r>
    </w:p>
    <w:p w:rsidR="004E7B15" w:rsidRDefault="004E7B15" w:rsidP="004E7B15">
      <w:pPr>
        <w:pStyle w:val="af9"/>
        <w:spacing w:after="360"/>
        <w:ind w:right="-1" w:firstLine="709"/>
        <w:rPr>
          <w:rFonts w:ascii="Times New Roman" w:eastAsia="Times New Roman" w:hAnsi="Times New Roman"/>
          <w:sz w:val="28"/>
          <w:szCs w:val="28"/>
        </w:rPr>
      </w:pPr>
      <w:r w:rsidRPr="00962391">
        <w:rPr>
          <w:rFonts w:ascii="Times New Roman" w:eastAsia="Times New Roman" w:hAnsi="Times New Roman"/>
          <w:sz w:val="28"/>
          <w:szCs w:val="28"/>
        </w:rPr>
        <w:t>3. Конкретный период предоставления ежегодных отпусков в пределах, установленных графиком, согласовывается между работником и работодателем с обязательным письменным уведомлением работника о дате начала отпуска не позднее, чем за две недели до установленного графиком срока.</w:t>
      </w:r>
    </w:p>
    <w:p w:rsidR="004E7B15" w:rsidRPr="00962391" w:rsidRDefault="00D80AB1" w:rsidP="004E7B15">
      <w:pPr>
        <w:pStyle w:val="af9"/>
        <w:spacing w:after="360"/>
        <w:ind w:right="-1" w:firstLine="709"/>
        <w:rPr>
          <w:rFonts w:ascii="Times New Roman" w:eastAsia="Times New Roman" w:hAnsi="Times New Roman"/>
          <w:sz w:val="28"/>
          <w:szCs w:val="28"/>
        </w:rPr>
      </w:pPr>
      <w:hyperlink r:id="rId30" w:history="1">
        <w:r w:rsidR="004E7B15" w:rsidRPr="00103B60">
          <w:rPr>
            <w:rStyle w:val="aa"/>
            <w:rFonts w:ascii="Times New Roman" w:eastAsia="Times New Roman" w:hAnsi="Times New Roman"/>
            <w:i/>
            <w:sz w:val="28"/>
            <w:szCs w:val="28"/>
          </w:rPr>
          <w:t>(Часть 3 статьи 13 изложена в новой редакции в соответствии с Законом от 10.03.2017 № 158-IНС)</w:t>
        </w:r>
      </w:hyperlink>
    </w:p>
    <w:p w:rsidR="004E7B15" w:rsidRDefault="004E7B15" w:rsidP="004E7B15">
      <w:pPr>
        <w:pStyle w:val="a3"/>
        <w:tabs>
          <w:tab w:val="left" w:pos="0"/>
        </w:tabs>
        <w:spacing w:after="360"/>
        <w:ind w:left="0" w:right="-1" w:firstLine="709"/>
        <w:contextualSpacing w:val="0"/>
        <w:jc w:val="both"/>
        <w:rPr>
          <w:rFonts w:ascii="Times New Roman" w:eastAsia="Times New Roman" w:hAnsi="Times New Roman"/>
          <w:sz w:val="28"/>
          <w:szCs w:val="28"/>
        </w:rPr>
      </w:pPr>
      <w:r w:rsidRPr="00962391">
        <w:rPr>
          <w:rFonts w:ascii="Times New Roman" w:eastAsia="Times New Roman" w:hAnsi="Times New Roman"/>
          <w:sz w:val="28"/>
          <w:szCs w:val="28"/>
        </w:rPr>
        <w:lastRenderedPageBreak/>
        <w:t>4.</w:t>
      </w:r>
      <w:r>
        <w:rPr>
          <w:rFonts w:ascii="Times New Roman" w:eastAsia="Times New Roman" w:hAnsi="Times New Roman"/>
          <w:sz w:val="28"/>
          <w:szCs w:val="28"/>
          <w:lang w:val="uk-UA"/>
        </w:rPr>
        <w:t> </w:t>
      </w:r>
      <w:r w:rsidRPr="00962391">
        <w:rPr>
          <w:rFonts w:ascii="Times New Roman" w:eastAsia="Times New Roman" w:hAnsi="Times New Roman"/>
          <w:sz w:val="28"/>
          <w:szCs w:val="28"/>
        </w:rPr>
        <w:t xml:space="preserve">Отдельным категориям работников, указанных в </w:t>
      </w:r>
      <w:r w:rsidRPr="00962391">
        <w:rPr>
          <w:rFonts w:ascii="Times New Roman" w:hAnsi="Times New Roman"/>
          <w:sz w:val="28"/>
          <w:szCs w:val="28"/>
        </w:rPr>
        <w:t>абзаце втором части 2 статьи 12 и в других случаях</w:t>
      </w:r>
      <w:r w:rsidRPr="00962391">
        <w:rPr>
          <w:rFonts w:ascii="Times New Roman" w:eastAsia="Times New Roman" w:hAnsi="Times New Roman"/>
          <w:sz w:val="28"/>
          <w:szCs w:val="28"/>
        </w:rPr>
        <w:t>, предусмотренных законодательством Донецкой Народной Республики,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83516E" w:rsidRPr="000F6DDB" w:rsidRDefault="00D80AB1" w:rsidP="004E7B15">
      <w:pPr>
        <w:spacing w:after="360"/>
        <w:ind w:firstLine="709"/>
        <w:jc w:val="both"/>
        <w:rPr>
          <w:rFonts w:ascii="Times New Roman" w:hAnsi="Times New Roman"/>
          <w:sz w:val="28"/>
          <w:szCs w:val="28"/>
          <w:lang w:eastAsia="ru-RU"/>
        </w:rPr>
      </w:pPr>
      <w:hyperlink r:id="rId31" w:history="1">
        <w:r w:rsidR="004E7B15" w:rsidRPr="00103B60">
          <w:rPr>
            <w:rStyle w:val="aa"/>
            <w:rFonts w:ascii="Times New Roman" w:eastAsia="Times New Roman" w:hAnsi="Times New Roman"/>
            <w:i/>
            <w:sz w:val="28"/>
            <w:szCs w:val="28"/>
          </w:rPr>
          <w:t>(Часть 4 статьи 13 изложена в новой редакции в соответствии с Законом от 10.03.2017 № 158-IНС</w:t>
        </w:r>
      </w:hyperlink>
      <w:r w:rsidR="004E7B15" w:rsidRPr="004E7B15">
        <w:rPr>
          <w:rFonts w:ascii="Times New Roman" w:eastAsia="Times New Roman" w:hAnsi="Times New Roman"/>
          <w:i/>
          <w:color w:val="365F91" w:themeColor="accent1" w:themeShade="BF"/>
          <w:sz w:val="28"/>
          <w:szCs w:val="28"/>
        </w:rPr>
        <w:t>)</w:t>
      </w:r>
    </w:p>
    <w:p w:rsidR="0083516E" w:rsidRPr="000F6DDB" w:rsidRDefault="00F85EA1" w:rsidP="00D93B64">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83516E" w:rsidRPr="00667091">
        <w:rPr>
          <w:rFonts w:ascii="Times New Roman" w:hAnsi="Times New Roman"/>
          <w:b w:val="0"/>
          <w:color w:val="auto"/>
          <w:sz w:val="28"/>
          <w:szCs w:val="28"/>
          <w:lang w:eastAsia="ru-RU"/>
        </w:rPr>
        <w:t>14.</w:t>
      </w:r>
      <w:r>
        <w:rPr>
          <w:rFonts w:ascii="Times New Roman" w:hAnsi="Times New Roman"/>
          <w:b w:val="0"/>
          <w:color w:val="auto"/>
          <w:sz w:val="28"/>
          <w:szCs w:val="28"/>
          <w:lang w:eastAsia="ru-RU"/>
        </w:rPr>
        <w:t> </w:t>
      </w:r>
      <w:r w:rsidR="0083516E" w:rsidRPr="000F6DDB">
        <w:rPr>
          <w:rFonts w:ascii="Times New Roman" w:hAnsi="Times New Roman"/>
          <w:color w:val="auto"/>
          <w:sz w:val="28"/>
          <w:szCs w:val="28"/>
          <w:lang w:eastAsia="ru-RU"/>
        </w:rPr>
        <w:t>Продление или перенесение ежегодного оплачиваемого отпуска</w:t>
      </w:r>
    </w:p>
    <w:p w:rsidR="004E7B15" w:rsidRPr="004E7B15" w:rsidRDefault="004E7B15" w:rsidP="004E7B15">
      <w:pPr>
        <w:spacing w:after="360"/>
        <w:ind w:firstLine="709"/>
        <w:jc w:val="both"/>
        <w:rPr>
          <w:rFonts w:ascii="Times New Roman" w:hAnsi="Times New Roman"/>
          <w:sz w:val="28"/>
          <w:szCs w:val="28"/>
          <w:lang w:eastAsia="ru-RU"/>
        </w:rPr>
      </w:pPr>
      <w:r w:rsidRPr="004E7B15">
        <w:rPr>
          <w:rFonts w:ascii="Times New Roman" w:hAnsi="Times New Roman"/>
          <w:sz w:val="28"/>
          <w:szCs w:val="28"/>
          <w:lang w:eastAsia="ru-RU"/>
        </w:rPr>
        <w:t>1. 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4E7B15" w:rsidRPr="004E7B15" w:rsidRDefault="004E7B15" w:rsidP="004E7B15">
      <w:pPr>
        <w:spacing w:after="360"/>
        <w:ind w:firstLine="709"/>
        <w:jc w:val="both"/>
        <w:rPr>
          <w:rFonts w:ascii="Times New Roman" w:hAnsi="Times New Roman"/>
          <w:sz w:val="28"/>
          <w:szCs w:val="28"/>
          <w:lang w:eastAsia="ru-RU"/>
        </w:rPr>
      </w:pPr>
      <w:r w:rsidRPr="004E7B15">
        <w:rPr>
          <w:rFonts w:ascii="Times New Roman" w:hAnsi="Times New Roman"/>
          <w:sz w:val="28"/>
          <w:szCs w:val="28"/>
          <w:lang w:eastAsia="ru-RU"/>
        </w:rPr>
        <w:t>1) временной нетрудоспособности работника;</w:t>
      </w:r>
    </w:p>
    <w:p w:rsidR="004E7B15" w:rsidRPr="004E7B15" w:rsidRDefault="004E7B15" w:rsidP="004E7B15">
      <w:pPr>
        <w:spacing w:after="360"/>
        <w:ind w:firstLine="709"/>
        <w:jc w:val="both"/>
        <w:rPr>
          <w:rFonts w:ascii="Times New Roman" w:hAnsi="Times New Roman"/>
          <w:sz w:val="28"/>
          <w:szCs w:val="28"/>
          <w:lang w:eastAsia="ru-RU"/>
        </w:rPr>
      </w:pPr>
      <w:r w:rsidRPr="004E7B15">
        <w:rPr>
          <w:rFonts w:ascii="Times New Roman" w:hAnsi="Times New Roman"/>
          <w:sz w:val="28"/>
          <w:szCs w:val="28"/>
          <w:lang w:eastAsia="ru-RU"/>
        </w:rPr>
        <w:t>2) 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4E7B15" w:rsidRPr="004E7B15" w:rsidRDefault="004E7B15" w:rsidP="004E7B15">
      <w:pPr>
        <w:spacing w:after="360"/>
        <w:ind w:firstLine="709"/>
        <w:jc w:val="both"/>
        <w:rPr>
          <w:rFonts w:ascii="Times New Roman" w:hAnsi="Times New Roman"/>
          <w:sz w:val="28"/>
          <w:szCs w:val="28"/>
          <w:lang w:eastAsia="ru-RU"/>
        </w:rPr>
      </w:pPr>
      <w:r w:rsidRPr="004E7B15">
        <w:rPr>
          <w:rFonts w:ascii="Times New Roman" w:hAnsi="Times New Roman"/>
          <w:sz w:val="28"/>
          <w:szCs w:val="28"/>
          <w:lang w:eastAsia="ru-RU"/>
        </w:rPr>
        <w:t>3) наступления срока отпуска по беременности и родам;</w:t>
      </w:r>
    </w:p>
    <w:p w:rsidR="004E7B15" w:rsidRPr="004E7B15" w:rsidRDefault="004E7B15" w:rsidP="004E7B15">
      <w:pPr>
        <w:spacing w:after="360"/>
        <w:ind w:firstLine="709"/>
        <w:jc w:val="both"/>
        <w:rPr>
          <w:rFonts w:ascii="Times New Roman" w:hAnsi="Times New Roman"/>
          <w:sz w:val="28"/>
          <w:szCs w:val="28"/>
          <w:lang w:eastAsia="ru-RU"/>
        </w:rPr>
      </w:pPr>
      <w:r w:rsidRPr="004E7B15">
        <w:rPr>
          <w:rFonts w:ascii="Times New Roman" w:hAnsi="Times New Roman"/>
          <w:sz w:val="28"/>
          <w:szCs w:val="28"/>
          <w:lang w:eastAsia="ru-RU"/>
        </w:rPr>
        <w:t>4) совпадения ежегодного основного оплачиваемого отпуска с учебным отпуском;</w:t>
      </w:r>
    </w:p>
    <w:p w:rsidR="004E7B15" w:rsidRPr="004E7B15" w:rsidRDefault="004E7B15" w:rsidP="004E7B15">
      <w:pPr>
        <w:spacing w:after="360"/>
        <w:ind w:firstLine="709"/>
        <w:jc w:val="both"/>
        <w:rPr>
          <w:rFonts w:ascii="Times New Roman" w:hAnsi="Times New Roman"/>
          <w:sz w:val="28"/>
          <w:szCs w:val="28"/>
          <w:lang w:eastAsia="ru-RU"/>
        </w:rPr>
      </w:pPr>
      <w:r w:rsidRPr="004E7B15">
        <w:rPr>
          <w:rFonts w:ascii="Times New Roman" w:hAnsi="Times New Roman"/>
          <w:sz w:val="28"/>
          <w:szCs w:val="28"/>
          <w:lang w:eastAsia="ru-RU"/>
        </w:rPr>
        <w:t>5) в других случаях, предусмотренных трудовым законодательством и иными нормативными правовыми актами.</w:t>
      </w:r>
    </w:p>
    <w:p w:rsidR="004E7B15" w:rsidRPr="004E7B15" w:rsidRDefault="00D80AB1" w:rsidP="004E7B15">
      <w:pPr>
        <w:spacing w:after="360"/>
        <w:ind w:firstLine="709"/>
        <w:jc w:val="both"/>
        <w:rPr>
          <w:rFonts w:ascii="Times New Roman" w:hAnsi="Times New Roman"/>
          <w:sz w:val="28"/>
          <w:szCs w:val="28"/>
          <w:lang w:eastAsia="ru-RU"/>
        </w:rPr>
      </w:pPr>
      <w:hyperlink r:id="rId32" w:history="1">
        <w:r w:rsidR="004E7B15" w:rsidRPr="004E7B15">
          <w:rPr>
            <w:rStyle w:val="aa"/>
            <w:rFonts w:ascii="Times New Roman" w:hAnsi="Times New Roman"/>
            <w:i/>
            <w:sz w:val="28"/>
            <w:szCs w:val="28"/>
            <w:lang w:eastAsia="ru-RU"/>
          </w:rPr>
          <w:t>(Часть 1 статьи 14 изложена в новой редакции в соответствии с Законом от 10.03.2017 № 158-IНС</w:t>
        </w:r>
      </w:hyperlink>
      <w:r w:rsidR="004E7B15" w:rsidRPr="004E7B15">
        <w:rPr>
          <w:rFonts w:ascii="Times New Roman" w:hAnsi="Times New Roman"/>
          <w:i/>
          <w:sz w:val="28"/>
          <w:szCs w:val="28"/>
          <w:lang w:eastAsia="ru-RU"/>
        </w:rPr>
        <w:t>)</w:t>
      </w:r>
    </w:p>
    <w:p w:rsidR="005F1FA4" w:rsidRDefault="005F1FA4" w:rsidP="005F1FA4">
      <w:pPr>
        <w:spacing w:after="360"/>
        <w:ind w:firstLine="709"/>
        <w:jc w:val="both"/>
        <w:rPr>
          <w:rFonts w:ascii="Times New Roman" w:hAnsi="Times New Roman"/>
          <w:sz w:val="28"/>
          <w:szCs w:val="28"/>
        </w:rPr>
      </w:pPr>
      <w:r w:rsidRPr="00562CB1">
        <w:rPr>
          <w:rFonts w:ascii="Times New Roman" w:hAnsi="Times New Roman"/>
          <w:sz w:val="28"/>
          <w:szCs w:val="28"/>
        </w:rPr>
        <w:t xml:space="preserve">2. Если работнику без уважительных причин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w:t>
      </w:r>
      <w:r w:rsidRPr="00562CB1">
        <w:rPr>
          <w:rFonts w:ascii="Times New Roman" w:hAnsi="Times New Roman"/>
          <w:sz w:val="28"/>
          <w:szCs w:val="28"/>
        </w:rPr>
        <w:lastRenderedPageBreak/>
        <w:t>перенести ежегодный оплачиваемый отпуск на другой срок, согласованный с работником.</w:t>
      </w:r>
    </w:p>
    <w:p w:rsidR="005F1FA4" w:rsidRPr="0029416B" w:rsidRDefault="00D80AB1" w:rsidP="005F1FA4">
      <w:pPr>
        <w:spacing w:after="360"/>
        <w:ind w:firstLine="709"/>
        <w:jc w:val="both"/>
        <w:rPr>
          <w:rFonts w:ascii="Times New Roman" w:hAnsi="Times New Roman"/>
          <w:i/>
          <w:sz w:val="28"/>
          <w:szCs w:val="28"/>
        </w:rPr>
      </w:pPr>
      <w:hyperlink r:id="rId33" w:history="1">
        <w:r w:rsidR="005F1FA4" w:rsidRPr="00D54D0F">
          <w:rPr>
            <w:rStyle w:val="aa"/>
            <w:rFonts w:ascii="Times New Roman" w:hAnsi="Times New Roman"/>
            <w:i/>
            <w:sz w:val="28"/>
            <w:szCs w:val="28"/>
          </w:rPr>
          <w:t>(Часть 2 статьи 14 изложена в новой редакции в соответствии с Законом от 30.04.2016 № 126-IНС)</w:t>
        </w:r>
      </w:hyperlink>
    </w:p>
    <w:p w:rsidR="0083516E" w:rsidRPr="000F6DDB" w:rsidRDefault="0083516E" w:rsidP="00D93B64">
      <w:pPr>
        <w:spacing w:after="360"/>
        <w:ind w:firstLine="709"/>
        <w:jc w:val="both"/>
        <w:rPr>
          <w:rFonts w:ascii="Times New Roman" w:hAnsi="Times New Roman"/>
          <w:sz w:val="28"/>
          <w:szCs w:val="28"/>
          <w:lang w:eastAsia="ru-RU"/>
        </w:rPr>
      </w:pPr>
      <w:r w:rsidRPr="000F6DDB">
        <w:rPr>
          <w:rFonts w:ascii="Times New Roman" w:hAnsi="Times New Roman"/>
          <w:sz w:val="28"/>
          <w:szCs w:val="28"/>
          <w:lang w:eastAsia="ru-RU"/>
        </w:rPr>
        <w:t>3.</w:t>
      </w:r>
      <w:r w:rsidR="00F85EA1">
        <w:rPr>
          <w:rFonts w:ascii="Times New Roman" w:hAnsi="Times New Roman"/>
          <w:sz w:val="28"/>
          <w:szCs w:val="28"/>
          <w:lang w:eastAsia="ru-RU"/>
        </w:rPr>
        <w:t> </w:t>
      </w:r>
      <w:r w:rsidRPr="000F6DDB">
        <w:rPr>
          <w:rFonts w:ascii="Times New Roman" w:hAnsi="Times New Roman"/>
          <w:sz w:val="28"/>
          <w:szCs w:val="28"/>
          <w:lang w:eastAsia="ru-RU"/>
        </w:rP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физического лица-предпринимателя,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0083516E" w:rsidRPr="000F6DDB">
        <w:rPr>
          <w:rFonts w:ascii="Times New Roman" w:hAnsi="Times New Roman"/>
          <w:sz w:val="28"/>
          <w:szCs w:val="28"/>
          <w:lang w:eastAsia="ru-RU"/>
        </w:rPr>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83516E" w:rsidRPr="000F6DDB" w:rsidRDefault="00F85EA1" w:rsidP="00D93B64">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83516E" w:rsidRPr="00667091">
        <w:rPr>
          <w:rFonts w:ascii="Times New Roman" w:hAnsi="Times New Roman"/>
          <w:b w:val="0"/>
          <w:color w:val="auto"/>
          <w:sz w:val="28"/>
          <w:szCs w:val="28"/>
          <w:lang w:eastAsia="ru-RU"/>
        </w:rPr>
        <w:t>15.</w:t>
      </w:r>
      <w:r>
        <w:rPr>
          <w:rFonts w:ascii="Times New Roman" w:hAnsi="Times New Roman"/>
          <w:b w:val="0"/>
          <w:color w:val="auto"/>
          <w:sz w:val="28"/>
          <w:szCs w:val="28"/>
          <w:lang w:eastAsia="ru-RU"/>
        </w:rPr>
        <w:t> </w:t>
      </w:r>
      <w:r w:rsidR="0083516E" w:rsidRPr="000F6DDB">
        <w:rPr>
          <w:rFonts w:ascii="Times New Roman" w:hAnsi="Times New Roman"/>
          <w:color w:val="auto"/>
          <w:sz w:val="28"/>
          <w:szCs w:val="28"/>
          <w:lang w:eastAsia="ru-RU"/>
        </w:rPr>
        <w:t>Разделение ежегодного оплачиваемого отпуска на части. Отзыв из отпуска</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83516E" w:rsidRPr="000F6DDB" w:rsidRDefault="0083516E" w:rsidP="00D93B64">
      <w:pPr>
        <w:spacing w:after="360"/>
        <w:ind w:firstLine="709"/>
        <w:jc w:val="both"/>
        <w:rPr>
          <w:rFonts w:ascii="Times New Roman" w:hAnsi="Times New Roman"/>
          <w:sz w:val="28"/>
          <w:szCs w:val="28"/>
          <w:shd w:val="clear" w:color="auto" w:fill="FFFFFF"/>
        </w:rPr>
      </w:pPr>
      <w:r w:rsidRPr="000F6DDB">
        <w:rPr>
          <w:rFonts w:ascii="Times New Roman" w:hAnsi="Times New Roman"/>
          <w:sz w:val="28"/>
          <w:szCs w:val="28"/>
          <w:shd w:val="clear" w:color="auto" w:fill="FFFFFF"/>
        </w:rPr>
        <w:t>2.</w:t>
      </w:r>
      <w:r w:rsidR="00F85EA1">
        <w:rPr>
          <w:rFonts w:ascii="Times New Roman" w:hAnsi="Times New Roman"/>
          <w:sz w:val="28"/>
          <w:szCs w:val="28"/>
          <w:shd w:val="clear" w:color="auto" w:fill="FFFFFF"/>
        </w:rPr>
        <w:t> </w:t>
      </w:r>
      <w:r w:rsidRPr="000F6DDB">
        <w:rPr>
          <w:rFonts w:ascii="Times New Roman" w:hAnsi="Times New Roman"/>
          <w:sz w:val="28"/>
          <w:szCs w:val="28"/>
          <w:shd w:val="clear" w:color="auto" w:fill="FFFFFF"/>
        </w:rPr>
        <w:t>Отзыв работника из отпуска допускается, если этого требует производственная необходимость (для предотвращения производственной аварии или немедленного устранения последствий аварии, для предотвращения несчастных случаев, простоя, причинения ущерба предприятию (организации, учреждению), чрезвычайных ситуаций и только с его письменного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83516E" w:rsidRPr="000F6DDB" w:rsidRDefault="00D80AB1" w:rsidP="00D93B64">
      <w:pPr>
        <w:spacing w:after="360"/>
        <w:ind w:firstLine="709"/>
        <w:jc w:val="both"/>
        <w:rPr>
          <w:rFonts w:ascii="Times New Roman" w:hAnsi="Times New Roman"/>
          <w:i/>
          <w:sz w:val="28"/>
          <w:szCs w:val="28"/>
        </w:rPr>
      </w:pPr>
      <w:hyperlink r:id="rId34" w:history="1">
        <w:r w:rsidR="0083516E" w:rsidRPr="009D15A7">
          <w:rPr>
            <w:rStyle w:val="aa"/>
            <w:rFonts w:ascii="Times New Roman" w:hAnsi="Times New Roman"/>
            <w:i/>
            <w:sz w:val="28"/>
            <w:szCs w:val="28"/>
          </w:rPr>
          <w:t>(Часть 2 статьи 15 изложена в новой редакции в соответствии с Законом от 29.05.2015 № 49-ІНС)</w:t>
        </w:r>
      </w:hyperlink>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lastRenderedPageBreak/>
        <w:t>3. </w:t>
      </w:r>
      <w:r w:rsidR="0083516E" w:rsidRPr="000F6DDB">
        <w:rPr>
          <w:rFonts w:ascii="Times New Roman" w:hAnsi="Times New Roman"/>
          <w:sz w:val="28"/>
          <w:szCs w:val="28"/>
          <w:lang w:eastAsia="ru-RU"/>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83516E" w:rsidRPr="000F6DDB" w:rsidRDefault="0083516E" w:rsidP="00D93B64">
      <w:pPr>
        <w:pStyle w:val="1"/>
        <w:spacing w:before="0" w:after="360"/>
        <w:ind w:firstLine="709"/>
        <w:jc w:val="both"/>
        <w:rPr>
          <w:rFonts w:ascii="Times New Roman" w:hAnsi="Times New Roman"/>
          <w:color w:val="auto"/>
        </w:rPr>
      </w:pPr>
      <w:r w:rsidRPr="00667091">
        <w:rPr>
          <w:rFonts w:ascii="Times New Roman" w:hAnsi="Times New Roman"/>
          <w:b w:val="0"/>
          <w:color w:val="auto"/>
        </w:rPr>
        <w:t>Глава 4.</w:t>
      </w:r>
      <w:r w:rsidRPr="000F6DDB">
        <w:rPr>
          <w:rFonts w:ascii="Times New Roman" w:hAnsi="Times New Roman"/>
          <w:color w:val="auto"/>
        </w:rPr>
        <w:t xml:space="preserve"> Отпускные и денежная компенсацияза неиспользованный отпуск</w:t>
      </w:r>
    </w:p>
    <w:p w:rsidR="005F1FA4" w:rsidRDefault="005F1FA4" w:rsidP="005F1FA4">
      <w:pPr>
        <w:spacing w:after="360"/>
        <w:ind w:firstLine="709"/>
        <w:jc w:val="both"/>
        <w:rPr>
          <w:rFonts w:ascii="Times New Roman" w:hAnsi="Times New Roman"/>
          <w:color w:val="00000A"/>
          <w:sz w:val="28"/>
          <w:szCs w:val="28"/>
        </w:rPr>
      </w:pPr>
      <w:r w:rsidRPr="00562CB1">
        <w:rPr>
          <w:rFonts w:ascii="Times New Roman" w:hAnsi="Times New Roman"/>
          <w:color w:val="00000A"/>
          <w:sz w:val="28"/>
          <w:szCs w:val="28"/>
        </w:rPr>
        <w:t>Статья 16. </w:t>
      </w:r>
      <w:r w:rsidRPr="00562CB1">
        <w:rPr>
          <w:rFonts w:ascii="Times New Roman" w:hAnsi="Times New Roman"/>
          <w:b/>
          <w:color w:val="00000A"/>
          <w:sz w:val="28"/>
          <w:szCs w:val="28"/>
        </w:rPr>
        <w:t>Заработная плата за время отпуска</w:t>
      </w:r>
    </w:p>
    <w:p w:rsidR="005F1FA4" w:rsidRDefault="00D80AB1" w:rsidP="005F1FA4">
      <w:pPr>
        <w:spacing w:after="360"/>
        <w:ind w:firstLine="709"/>
        <w:jc w:val="both"/>
        <w:rPr>
          <w:rStyle w:val="aa"/>
          <w:rFonts w:ascii="Times New Roman" w:hAnsi="Times New Roman"/>
          <w:i/>
          <w:sz w:val="28"/>
          <w:szCs w:val="28"/>
        </w:rPr>
      </w:pPr>
      <w:hyperlink r:id="rId35" w:history="1">
        <w:r w:rsidR="005F1FA4" w:rsidRPr="00D54D0F">
          <w:rPr>
            <w:rStyle w:val="aa"/>
            <w:rFonts w:ascii="Times New Roman" w:hAnsi="Times New Roman"/>
            <w:i/>
            <w:sz w:val="28"/>
            <w:szCs w:val="28"/>
          </w:rPr>
          <w:t>(Наименование статьи 16  изложено в новой редакции в соответствии с Законом от 30.04.2016 № 126-IНС)</w:t>
        </w:r>
      </w:hyperlink>
    </w:p>
    <w:p w:rsidR="0095419B" w:rsidRDefault="0095419B" w:rsidP="0095419B">
      <w:pPr>
        <w:spacing w:after="360"/>
        <w:ind w:firstLine="709"/>
        <w:jc w:val="both"/>
        <w:rPr>
          <w:rFonts w:ascii="Times New Roman" w:hAnsi="Times New Roman"/>
          <w:sz w:val="28"/>
          <w:szCs w:val="28"/>
        </w:rPr>
      </w:pPr>
      <w:r w:rsidRPr="0095419B">
        <w:rPr>
          <w:rFonts w:ascii="Times New Roman" w:hAnsi="Times New Roman"/>
          <w:sz w:val="28"/>
          <w:szCs w:val="28"/>
        </w:rPr>
        <w:t>За время ежегодного основного, дополнительного, учебного и творческого отпусков работодатель выплачивает работнику среднюю заработную плату, правила исчисления которой устанавливает Совет Министров Донецкой Народной Республики.</w:t>
      </w:r>
    </w:p>
    <w:p w:rsidR="001661A3" w:rsidRPr="000F6DDB" w:rsidRDefault="001661A3" w:rsidP="001661A3">
      <w:pPr>
        <w:spacing w:after="360"/>
        <w:ind w:firstLine="709"/>
        <w:jc w:val="both"/>
        <w:rPr>
          <w:rFonts w:ascii="Times New Roman" w:hAnsi="Times New Roman"/>
          <w:sz w:val="28"/>
          <w:szCs w:val="28"/>
          <w:shd w:val="clear" w:color="auto" w:fill="FFFFFF"/>
        </w:rPr>
      </w:pPr>
      <w:r w:rsidRPr="000F6DDB">
        <w:rPr>
          <w:rFonts w:ascii="Times New Roman" w:hAnsi="Times New Roman"/>
          <w:sz w:val="28"/>
          <w:szCs w:val="28"/>
          <w:shd w:val="clear" w:color="auto" w:fill="FFFFFF"/>
        </w:rPr>
        <w:t>Выплата работнику заработной платы за все время ежегодного отпуска производится работодателем не позднее чем за три дня до начала отпуска.</w:t>
      </w:r>
    </w:p>
    <w:p w:rsidR="0095419B" w:rsidRPr="0095419B" w:rsidRDefault="0095419B" w:rsidP="0095419B">
      <w:pPr>
        <w:spacing w:after="360"/>
        <w:ind w:firstLine="709"/>
        <w:jc w:val="both"/>
        <w:rPr>
          <w:rFonts w:ascii="Times New Roman" w:hAnsi="Times New Roman"/>
          <w:sz w:val="28"/>
          <w:szCs w:val="28"/>
        </w:rPr>
      </w:pPr>
      <w:r w:rsidRPr="0095419B">
        <w:rPr>
          <w:rFonts w:ascii="Times New Roman" w:hAnsi="Times New Roman"/>
          <w:i/>
          <w:sz w:val="28"/>
          <w:szCs w:val="28"/>
        </w:rPr>
        <w:t>(</w:t>
      </w:r>
      <w:r>
        <w:rPr>
          <w:rFonts w:ascii="Times New Roman" w:hAnsi="Times New Roman"/>
          <w:i/>
          <w:sz w:val="28"/>
          <w:szCs w:val="28"/>
        </w:rPr>
        <w:t>С</w:t>
      </w:r>
      <w:r w:rsidRPr="0095419B">
        <w:rPr>
          <w:rFonts w:ascii="Times New Roman" w:hAnsi="Times New Roman"/>
          <w:i/>
          <w:sz w:val="28"/>
          <w:szCs w:val="28"/>
        </w:rPr>
        <w:t>тать</w:t>
      </w:r>
      <w:r>
        <w:rPr>
          <w:rFonts w:ascii="Times New Roman" w:hAnsi="Times New Roman"/>
          <w:i/>
          <w:sz w:val="28"/>
          <w:szCs w:val="28"/>
        </w:rPr>
        <w:t>я</w:t>
      </w:r>
      <w:r w:rsidRPr="0095419B">
        <w:rPr>
          <w:rFonts w:ascii="Times New Roman" w:hAnsi="Times New Roman"/>
          <w:i/>
          <w:sz w:val="28"/>
          <w:szCs w:val="28"/>
        </w:rPr>
        <w:t xml:space="preserve"> 16 с изменениями, внесенными Закон</w:t>
      </w:r>
      <w:r w:rsidR="001661A3">
        <w:rPr>
          <w:rFonts w:ascii="Times New Roman" w:hAnsi="Times New Roman"/>
          <w:i/>
          <w:sz w:val="28"/>
          <w:szCs w:val="28"/>
        </w:rPr>
        <w:t>а</w:t>
      </w:r>
      <w:r w:rsidRPr="0095419B">
        <w:rPr>
          <w:rFonts w:ascii="Times New Roman" w:hAnsi="Times New Roman"/>
          <w:i/>
          <w:sz w:val="28"/>
          <w:szCs w:val="28"/>
        </w:rPr>
        <w:t>м</w:t>
      </w:r>
      <w:r w:rsidR="001661A3">
        <w:rPr>
          <w:rFonts w:ascii="Times New Roman" w:hAnsi="Times New Roman"/>
          <w:i/>
          <w:sz w:val="28"/>
          <w:szCs w:val="28"/>
        </w:rPr>
        <w:t>и</w:t>
      </w:r>
      <w:hyperlink r:id="rId36" w:history="1">
        <w:r w:rsidRPr="0095419B">
          <w:rPr>
            <w:rStyle w:val="aa"/>
            <w:rFonts w:ascii="Times New Roman" w:hAnsi="Times New Roman"/>
            <w:i/>
            <w:sz w:val="28"/>
            <w:szCs w:val="28"/>
          </w:rPr>
          <w:t>от 29.05.2015</w:t>
        </w:r>
        <w:r w:rsidR="00034FAF">
          <w:rPr>
            <w:rStyle w:val="aa"/>
            <w:rFonts w:ascii="Times New Roman" w:hAnsi="Times New Roman"/>
            <w:i/>
            <w:sz w:val="28"/>
            <w:szCs w:val="28"/>
          </w:rPr>
          <w:br/>
        </w:r>
        <w:r w:rsidRPr="0095419B">
          <w:rPr>
            <w:rStyle w:val="aa"/>
            <w:rFonts w:ascii="Times New Roman" w:hAnsi="Times New Roman"/>
            <w:i/>
            <w:sz w:val="28"/>
            <w:szCs w:val="28"/>
          </w:rPr>
          <w:t xml:space="preserve"> № 49-ІНС</w:t>
        </w:r>
      </w:hyperlink>
      <w:r>
        <w:rPr>
          <w:rFonts w:ascii="Times New Roman" w:hAnsi="Times New Roman"/>
          <w:i/>
          <w:sz w:val="28"/>
          <w:szCs w:val="28"/>
        </w:rPr>
        <w:t>,</w:t>
      </w:r>
      <w:hyperlink r:id="rId37" w:history="1">
        <w:r w:rsidRPr="00035425">
          <w:rPr>
            <w:rStyle w:val="aa"/>
            <w:rFonts w:ascii="Times New Roman" w:hAnsi="Times New Roman"/>
            <w:i/>
            <w:sz w:val="28"/>
            <w:szCs w:val="28"/>
          </w:rPr>
          <w:t>от 10.03.2017 № 158-IНС</w:t>
        </w:r>
      </w:hyperlink>
      <w:r w:rsidRPr="0095419B">
        <w:rPr>
          <w:rFonts w:ascii="Times New Roman" w:hAnsi="Times New Roman"/>
          <w:i/>
          <w:sz w:val="28"/>
          <w:szCs w:val="28"/>
        </w:rPr>
        <w:t>)</w:t>
      </w:r>
    </w:p>
    <w:p w:rsidR="0083516E" w:rsidRPr="0095419B" w:rsidRDefault="00F85EA1" w:rsidP="0095419B">
      <w:pPr>
        <w:spacing w:after="360"/>
        <w:ind w:firstLine="709"/>
        <w:jc w:val="both"/>
        <w:rPr>
          <w:rFonts w:ascii="Times New Roman" w:hAnsi="Times New Roman"/>
          <w:b/>
          <w:sz w:val="28"/>
          <w:szCs w:val="28"/>
          <w:lang w:eastAsia="ru-RU"/>
        </w:rPr>
      </w:pPr>
      <w:r w:rsidRPr="0095419B">
        <w:rPr>
          <w:rFonts w:ascii="Times New Roman" w:hAnsi="Times New Roman"/>
          <w:sz w:val="28"/>
          <w:szCs w:val="28"/>
          <w:lang w:eastAsia="ru-RU"/>
        </w:rPr>
        <w:t>Статья </w:t>
      </w:r>
      <w:r w:rsidR="0083516E" w:rsidRPr="0095419B">
        <w:rPr>
          <w:rFonts w:ascii="Times New Roman" w:hAnsi="Times New Roman"/>
          <w:sz w:val="28"/>
          <w:szCs w:val="28"/>
          <w:lang w:eastAsia="ru-RU"/>
        </w:rPr>
        <w:t>17.</w:t>
      </w:r>
      <w:r>
        <w:rPr>
          <w:rFonts w:ascii="Times New Roman" w:hAnsi="Times New Roman"/>
          <w:b/>
          <w:sz w:val="28"/>
          <w:szCs w:val="28"/>
          <w:lang w:eastAsia="ru-RU"/>
        </w:rPr>
        <w:t> </w:t>
      </w:r>
      <w:r w:rsidR="0083516E" w:rsidRPr="0095419B">
        <w:rPr>
          <w:rFonts w:ascii="Times New Roman" w:hAnsi="Times New Roman"/>
          <w:b/>
          <w:sz w:val="28"/>
          <w:szCs w:val="28"/>
          <w:lang w:eastAsia="ru-RU"/>
        </w:rPr>
        <w:t>Замена ежегодного оплачиваемого отпуска денежной компенсацией</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83516E" w:rsidRPr="000F6DDB" w:rsidRDefault="00F85EA1"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lang w:eastAsia="ru-RU"/>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83516E" w:rsidRPr="000F6DDB" w:rsidRDefault="0083516E" w:rsidP="00D93B64">
      <w:pPr>
        <w:spacing w:after="360"/>
        <w:ind w:firstLine="709"/>
        <w:jc w:val="both"/>
        <w:rPr>
          <w:rFonts w:ascii="Times New Roman" w:hAnsi="Times New Roman"/>
          <w:sz w:val="28"/>
          <w:szCs w:val="28"/>
          <w:lang w:eastAsia="ru-RU"/>
        </w:rPr>
      </w:pPr>
      <w:r w:rsidRPr="000F6DDB">
        <w:rPr>
          <w:rFonts w:ascii="Times New Roman" w:hAnsi="Times New Roman"/>
          <w:sz w:val="28"/>
          <w:szCs w:val="28"/>
          <w:lang w:eastAsia="ru-RU"/>
        </w:rPr>
        <w:t>3.</w:t>
      </w:r>
      <w:r w:rsidR="00F85EA1">
        <w:rPr>
          <w:rFonts w:ascii="Times New Roman" w:hAnsi="Times New Roman"/>
          <w:sz w:val="28"/>
          <w:szCs w:val="28"/>
          <w:lang w:eastAsia="ru-RU"/>
        </w:rPr>
        <w:t> </w:t>
      </w:r>
      <w:r w:rsidRPr="000F6DDB">
        <w:rPr>
          <w:rFonts w:ascii="Times New Roman" w:hAnsi="Times New Roman"/>
          <w:sz w:val="28"/>
          <w:szCs w:val="28"/>
          <w:lang w:eastAsia="ru-RU"/>
        </w:rPr>
        <w:t xml:space="preserve">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w:t>
      </w:r>
      <w:r w:rsidRPr="000F6DDB">
        <w:rPr>
          <w:rFonts w:ascii="Times New Roman" w:hAnsi="Times New Roman"/>
          <w:sz w:val="28"/>
          <w:szCs w:val="28"/>
          <w:lang w:eastAsia="ru-RU"/>
        </w:rPr>
        <w:lastRenderedPageBreak/>
        <w:t>ежегодного дополнительного оплачиваемого отпуска работникам, занятым на работах с в</w:t>
      </w:r>
      <w:r w:rsidR="00D93B64">
        <w:rPr>
          <w:rFonts w:ascii="Times New Roman" w:hAnsi="Times New Roman"/>
          <w:sz w:val="28"/>
          <w:szCs w:val="28"/>
          <w:lang w:eastAsia="ru-RU"/>
        </w:rPr>
        <w:t>редными и </w:t>
      </w:r>
      <w:r w:rsidRPr="000F6DDB">
        <w:rPr>
          <w:rFonts w:ascii="Times New Roman" w:hAnsi="Times New Roman"/>
          <w:sz w:val="28"/>
          <w:szCs w:val="28"/>
          <w:lang w:eastAsia="ru-RU"/>
        </w:rPr>
        <w:t>(или)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трудовым законодательством).</w:t>
      </w:r>
    </w:p>
    <w:p w:rsidR="0083516E" w:rsidRPr="000F6DDB" w:rsidRDefault="00D93B64" w:rsidP="00D93B64">
      <w:pPr>
        <w:pStyle w:val="2"/>
        <w:spacing w:before="0" w:after="360"/>
        <w:ind w:firstLine="709"/>
        <w:jc w:val="both"/>
        <w:rPr>
          <w:rFonts w:ascii="Times New Roman" w:hAnsi="Times New Roman"/>
          <w:color w:val="auto"/>
          <w:sz w:val="28"/>
          <w:szCs w:val="28"/>
          <w:lang w:eastAsia="ru-RU"/>
        </w:rPr>
      </w:pPr>
      <w:r>
        <w:rPr>
          <w:rFonts w:ascii="Times New Roman" w:hAnsi="Times New Roman"/>
          <w:b w:val="0"/>
          <w:color w:val="auto"/>
          <w:sz w:val="28"/>
          <w:szCs w:val="28"/>
          <w:lang w:eastAsia="ru-RU"/>
        </w:rPr>
        <w:t>Статья </w:t>
      </w:r>
      <w:r w:rsidR="0083516E" w:rsidRPr="00667091">
        <w:rPr>
          <w:rFonts w:ascii="Times New Roman" w:hAnsi="Times New Roman"/>
          <w:b w:val="0"/>
          <w:color w:val="auto"/>
          <w:sz w:val="28"/>
          <w:szCs w:val="28"/>
          <w:lang w:eastAsia="ru-RU"/>
        </w:rPr>
        <w:t>18.</w:t>
      </w:r>
      <w:r>
        <w:rPr>
          <w:rFonts w:ascii="Times New Roman" w:hAnsi="Times New Roman"/>
          <w:color w:val="auto"/>
          <w:sz w:val="28"/>
          <w:szCs w:val="28"/>
          <w:lang w:eastAsia="ru-RU"/>
        </w:rPr>
        <w:t> </w:t>
      </w:r>
      <w:r w:rsidR="0083516E" w:rsidRPr="000F6DDB">
        <w:rPr>
          <w:rFonts w:ascii="Times New Roman" w:hAnsi="Times New Roman"/>
          <w:color w:val="auto"/>
          <w:sz w:val="28"/>
          <w:szCs w:val="28"/>
          <w:lang w:eastAsia="ru-RU"/>
        </w:rPr>
        <w:t>Реализация права на отпуск при увольнении работника</w:t>
      </w:r>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При увольнении работнику выплачивается денежная компенсация за все неиспользованные отпуска.</w:t>
      </w:r>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lang w:eastAsia="ru-RU"/>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0083516E" w:rsidRPr="000F6DDB">
        <w:rPr>
          <w:rFonts w:ascii="Times New Roman" w:hAnsi="Times New Roman"/>
          <w:sz w:val="28"/>
          <w:szCs w:val="28"/>
          <w:lang w:eastAsia="ru-RU"/>
        </w:rPr>
        <w:t>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0083516E" w:rsidRPr="000F6DDB">
        <w:rPr>
          <w:rFonts w:ascii="Times New Roman" w:hAnsi="Times New Roman"/>
          <w:sz w:val="28"/>
          <w:szCs w:val="28"/>
          <w:lang w:eastAsia="ru-RU"/>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83516E" w:rsidRPr="000F6DDB" w:rsidRDefault="0083516E" w:rsidP="00D93B64">
      <w:pPr>
        <w:pStyle w:val="1"/>
        <w:spacing w:before="0" w:after="360"/>
        <w:ind w:firstLine="709"/>
        <w:jc w:val="both"/>
        <w:rPr>
          <w:rFonts w:ascii="Times New Roman" w:hAnsi="Times New Roman"/>
          <w:color w:val="auto"/>
        </w:rPr>
      </w:pPr>
      <w:r w:rsidRPr="00667091">
        <w:rPr>
          <w:rFonts w:ascii="Times New Roman" w:hAnsi="Times New Roman"/>
          <w:b w:val="0"/>
          <w:color w:val="auto"/>
        </w:rPr>
        <w:t>Глава 5.</w:t>
      </w:r>
      <w:r w:rsidRPr="000F6DDB">
        <w:rPr>
          <w:rFonts w:ascii="Times New Roman" w:hAnsi="Times New Roman"/>
          <w:color w:val="auto"/>
        </w:rPr>
        <w:t xml:space="preserve"> Родительские отпуска</w:t>
      </w:r>
    </w:p>
    <w:p w:rsidR="0083516E" w:rsidRPr="000F6DDB" w:rsidRDefault="0083516E" w:rsidP="00D93B64">
      <w:pPr>
        <w:pStyle w:val="2"/>
        <w:spacing w:before="0" w:after="360"/>
        <w:ind w:firstLine="709"/>
        <w:jc w:val="both"/>
        <w:rPr>
          <w:rFonts w:ascii="Times New Roman" w:hAnsi="Times New Roman"/>
          <w:color w:val="auto"/>
          <w:sz w:val="28"/>
          <w:szCs w:val="28"/>
        </w:rPr>
      </w:pPr>
      <w:r w:rsidRPr="00667091">
        <w:rPr>
          <w:rFonts w:ascii="Times New Roman" w:hAnsi="Times New Roman"/>
          <w:b w:val="0"/>
          <w:color w:val="auto"/>
          <w:sz w:val="28"/>
          <w:szCs w:val="28"/>
        </w:rPr>
        <w:t>Статья 19.</w:t>
      </w:r>
      <w:r w:rsidRPr="000F6DDB">
        <w:rPr>
          <w:rFonts w:ascii="Times New Roman" w:hAnsi="Times New Roman"/>
          <w:color w:val="auto"/>
          <w:sz w:val="28"/>
          <w:szCs w:val="28"/>
        </w:rPr>
        <w:t xml:space="preserve"> Отпуск по беременности и родам</w:t>
      </w:r>
    </w:p>
    <w:p w:rsidR="002003BE" w:rsidRPr="002003BE" w:rsidRDefault="002003BE" w:rsidP="002003BE">
      <w:pPr>
        <w:spacing w:after="360"/>
        <w:ind w:firstLine="709"/>
        <w:jc w:val="both"/>
        <w:rPr>
          <w:rFonts w:ascii="Times New Roman" w:hAnsi="Times New Roman"/>
          <w:sz w:val="28"/>
          <w:szCs w:val="28"/>
        </w:rPr>
      </w:pPr>
      <w:r w:rsidRPr="002003BE">
        <w:rPr>
          <w:rFonts w:ascii="Times New Roman" w:hAnsi="Times New Roman"/>
          <w:sz w:val="28"/>
          <w:szCs w:val="28"/>
        </w:rPr>
        <w:t>1. Женщинам на основании листка нетрудоспособности предоставляется отпуск по беременности и родам продолжительностью семьдесят (в случае многоплодной беременности – восемьдесят четыре) календарных дней до родов и семьдесят (в случае патологических родов – восемьдесят шесть, при рождении двух и более детей – сто десять) календарных дней после родов.</w:t>
      </w:r>
    </w:p>
    <w:p w:rsidR="002003BE" w:rsidRPr="002003BE" w:rsidRDefault="00D80AB1" w:rsidP="002003BE">
      <w:pPr>
        <w:spacing w:after="360"/>
        <w:ind w:firstLine="709"/>
        <w:jc w:val="both"/>
        <w:rPr>
          <w:rFonts w:ascii="Times New Roman" w:hAnsi="Times New Roman"/>
          <w:sz w:val="28"/>
          <w:szCs w:val="28"/>
        </w:rPr>
      </w:pPr>
      <w:hyperlink r:id="rId38" w:history="1">
        <w:r w:rsidR="002003BE" w:rsidRPr="002003BE">
          <w:rPr>
            <w:rStyle w:val="aa"/>
            <w:rFonts w:ascii="Times New Roman" w:hAnsi="Times New Roman"/>
            <w:i/>
            <w:sz w:val="28"/>
            <w:szCs w:val="28"/>
          </w:rPr>
          <w:t>(Часть 1 статьи 19 изложена в новой редакции в соответствии с Законом от 10.03.2017 № 158-IНС</w:t>
        </w:r>
      </w:hyperlink>
      <w:r w:rsidR="002003BE" w:rsidRPr="002003BE">
        <w:rPr>
          <w:rFonts w:ascii="Times New Roman" w:hAnsi="Times New Roman"/>
          <w:i/>
          <w:sz w:val="28"/>
          <w:szCs w:val="28"/>
        </w:rPr>
        <w:t>)</w:t>
      </w:r>
    </w:p>
    <w:p w:rsidR="0083516E" w:rsidRPr="000F6DDB" w:rsidRDefault="0083516E" w:rsidP="00D93B64">
      <w:pPr>
        <w:spacing w:after="360"/>
        <w:ind w:firstLine="709"/>
        <w:jc w:val="both"/>
        <w:rPr>
          <w:rFonts w:ascii="Times New Roman" w:hAnsi="Times New Roman"/>
          <w:sz w:val="28"/>
          <w:szCs w:val="28"/>
        </w:rPr>
      </w:pPr>
      <w:r w:rsidRPr="000F6DDB">
        <w:rPr>
          <w:rFonts w:ascii="Times New Roman" w:hAnsi="Times New Roman"/>
          <w:sz w:val="28"/>
          <w:szCs w:val="28"/>
        </w:rPr>
        <w:lastRenderedPageBreak/>
        <w:t>2.</w:t>
      </w:r>
      <w:r w:rsidR="00D93B64">
        <w:rPr>
          <w:rFonts w:ascii="Times New Roman" w:hAnsi="Times New Roman"/>
          <w:sz w:val="28"/>
          <w:szCs w:val="28"/>
        </w:rPr>
        <w:t> </w:t>
      </w:r>
      <w:r w:rsidRPr="000F6DDB">
        <w:rPr>
          <w:rFonts w:ascii="Times New Roman" w:hAnsi="Times New Roman"/>
          <w:sz w:val="28"/>
          <w:szCs w:val="28"/>
        </w:rPr>
        <w:t>Отпуск по беременности и родам исчисляется суммарно и предоставляется женщине полностью независимо от числа дней фактически использованных до родов.</w:t>
      </w:r>
    </w:p>
    <w:p w:rsidR="002003BE" w:rsidRPr="002003BE" w:rsidRDefault="00D93B64" w:rsidP="002003BE">
      <w:pPr>
        <w:pStyle w:val="af9"/>
        <w:spacing w:after="360"/>
        <w:ind w:right="-1" w:firstLine="709"/>
        <w:rPr>
          <w:rFonts w:ascii="Times New Roman" w:eastAsia="Times New Roman" w:hAnsi="Times New Roman"/>
          <w:sz w:val="28"/>
          <w:szCs w:val="28"/>
        </w:rPr>
      </w:pPr>
      <w:r>
        <w:rPr>
          <w:rFonts w:ascii="Times New Roman" w:hAnsi="Times New Roman"/>
          <w:sz w:val="28"/>
          <w:szCs w:val="28"/>
        </w:rPr>
        <w:t>3. </w:t>
      </w:r>
      <w:hyperlink r:id="rId39" w:history="1">
        <w:r w:rsidR="002003BE" w:rsidRPr="002003BE">
          <w:rPr>
            <w:rFonts w:ascii="Times New Roman" w:eastAsia="Times New Roman" w:hAnsi="Times New Roman"/>
            <w:i/>
            <w:color w:val="0000FF"/>
            <w:sz w:val="28"/>
            <w:szCs w:val="28"/>
            <w:u w:val="single"/>
          </w:rPr>
          <w:t xml:space="preserve">(Часть 3 статьи 19 утратила силу в соответствии с Законом </w:t>
        </w:r>
        <w:r w:rsidR="00034FAF">
          <w:rPr>
            <w:rFonts w:ascii="Times New Roman" w:eastAsia="Times New Roman" w:hAnsi="Times New Roman"/>
            <w:i/>
            <w:color w:val="0000FF"/>
            <w:sz w:val="28"/>
            <w:szCs w:val="28"/>
            <w:u w:val="single"/>
          </w:rPr>
          <w:br/>
        </w:r>
        <w:r w:rsidR="002003BE" w:rsidRPr="002003BE">
          <w:rPr>
            <w:rFonts w:ascii="Times New Roman" w:eastAsia="Times New Roman" w:hAnsi="Times New Roman"/>
            <w:i/>
            <w:color w:val="0000FF"/>
            <w:sz w:val="28"/>
            <w:szCs w:val="28"/>
            <w:u w:val="single"/>
          </w:rPr>
          <w:t>от 10.03.2017 № 158-IНС</w:t>
        </w:r>
      </w:hyperlink>
      <w:r w:rsidR="002003BE" w:rsidRPr="002003BE">
        <w:rPr>
          <w:rFonts w:ascii="Times New Roman" w:eastAsia="Times New Roman" w:hAnsi="Times New Roman"/>
          <w:i/>
          <w:sz w:val="28"/>
          <w:szCs w:val="28"/>
        </w:rPr>
        <w:t>)</w:t>
      </w:r>
    </w:p>
    <w:p w:rsidR="002003BE" w:rsidRPr="002003BE" w:rsidRDefault="00D93B64" w:rsidP="002003BE">
      <w:pPr>
        <w:pStyle w:val="af9"/>
        <w:spacing w:after="360"/>
        <w:ind w:right="-1" w:firstLine="709"/>
        <w:rPr>
          <w:rFonts w:ascii="Times New Roman" w:eastAsia="Times New Roman" w:hAnsi="Times New Roman"/>
          <w:sz w:val="28"/>
          <w:szCs w:val="28"/>
        </w:rPr>
      </w:pPr>
      <w:r>
        <w:rPr>
          <w:rFonts w:ascii="Times New Roman" w:hAnsi="Times New Roman"/>
          <w:sz w:val="28"/>
          <w:szCs w:val="28"/>
          <w:shd w:val="clear" w:color="auto" w:fill="FFFFFF"/>
        </w:rPr>
        <w:t>3.1. </w:t>
      </w:r>
      <w:r w:rsidR="0083516E" w:rsidRPr="002003BE">
        <w:rPr>
          <w:rFonts w:ascii="Times New Roman" w:hAnsi="Times New Roman"/>
          <w:i/>
          <w:sz w:val="28"/>
          <w:szCs w:val="28"/>
        </w:rPr>
        <w:t xml:space="preserve">(Часть 3.1 статьи 19 введена Законом </w:t>
      </w:r>
      <w:hyperlink r:id="rId40" w:history="1">
        <w:r w:rsidR="0083516E" w:rsidRPr="002003BE">
          <w:rPr>
            <w:rStyle w:val="aa"/>
            <w:rFonts w:ascii="Times New Roman" w:hAnsi="Times New Roman"/>
            <w:i/>
            <w:sz w:val="28"/>
            <w:szCs w:val="28"/>
          </w:rPr>
          <w:t>от 29.05.2015 № 49-ІНС</w:t>
        </w:r>
      </w:hyperlink>
      <w:r w:rsidR="002003BE">
        <w:rPr>
          <w:rStyle w:val="aa"/>
          <w:rFonts w:ascii="Times New Roman" w:hAnsi="Times New Roman"/>
          <w:i/>
          <w:sz w:val="28"/>
          <w:szCs w:val="28"/>
          <w:u w:val="none"/>
        </w:rPr>
        <w:t xml:space="preserve">, </w:t>
      </w:r>
      <w:r w:rsidR="002003BE" w:rsidRPr="002003BE">
        <w:rPr>
          <w:rFonts w:ascii="Times New Roman" w:eastAsia="Times New Roman" w:hAnsi="Times New Roman"/>
          <w:i/>
          <w:sz w:val="28"/>
          <w:szCs w:val="28"/>
        </w:rPr>
        <w:t xml:space="preserve">утратила силу в соответствии с </w:t>
      </w:r>
      <w:hyperlink r:id="rId41" w:history="1">
        <w:r w:rsidR="002003BE" w:rsidRPr="002003BE">
          <w:rPr>
            <w:rStyle w:val="aa"/>
            <w:rFonts w:ascii="Times New Roman" w:eastAsia="Times New Roman" w:hAnsi="Times New Roman"/>
            <w:i/>
            <w:sz w:val="28"/>
            <w:szCs w:val="28"/>
          </w:rPr>
          <w:t>Законом от 10.03.2017 № 158-IНС</w:t>
        </w:r>
      </w:hyperlink>
      <w:r w:rsidR="002003BE" w:rsidRPr="002003BE">
        <w:rPr>
          <w:rFonts w:ascii="Times New Roman" w:eastAsia="Times New Roman" w:hAnsi="Times New Roman"/>
          <w:i/>
          <w:sz w:val="28"/>
          <w:szCs w:val="28"/>
        </w:rPr>
        <w:t>)</w:t>
      </w:r>
    </w:p>
    <w:p w:rsidR="0083516E" w:rsidRPr="000F6DDB" w:rsidRDefault="00D93B64" w:rsidP="00D93B64">
      <w:pPr>
        <w:spacing w:after="360"/>
        <w:ind w:firstLine="709"/>
        <w:jc w:val="both"/>
        <w:rPr>
          <w:rFonts w:ascii="Times New Roman" w:hAnsi="Times New Roman"/>
          <w:sz w:val="28"/>
          <w:szCs w:val="28"/>
        </w:rPr>
      </w:pPr>
      <w:r>
        <w:rPr>
          <w:rFonts w:ascii="Times New Roman" w:hAnsi="Times New Roman"/>
          <w:sz w:val="28"/>
          <w:szCs w:val="28"/>
        </w:rPr>
        <w:t>4. </w:t>
      </w:r>
      <w:r w:rsidR="0083516E" w:rsidRPr="000F6DDB">
        <w:rPr>
          <w:rFonts w:ascii="Times New Roman" w:hAnsi="Times New Roman"/>
          <w:sz w:val="28"/>
          <w:szCs w:val="28"/>
        </w:rPr>
        <w:t>За время отпуска по беременности и родам выплачивается пособие в соответствии с законодательством Донецкой Народной Республики.</w:t>
      </w:r>
    </w:p>
    <w:p w:rsidR="0083516E" w:rsidRPr="000F6DDB" w:rsidRDefault="0083516E" w:rsidP="00D93B64">
      <w:pPr>
        <w:pStyle w:val="2"/>
        <w:spacing w:before="0" w:after="360"/>
        <w:ind w:firstLine="709"/>
        <w:jc w:val="both"/>
        <w:rPr>
          <w:rFonts w:ascii="Times New Roman" w:hAnsi="Times New Roman"/>
          <w:color w:val="auto"/>
          <w:sz w:val="28"/>
          <w:szCs w:val="28"/>
        </w:rPr>
      </w:pPr>
      <w:r w:rsidRPr="00667091">
        <w:rPr>
          <w:rFonts w:ascii="Times New Roman" w:hAnsi="Times New Roman"/>
          <w:b w:val="0"/>
          <w:color w:val="auto"/>
          <w:sz w:val="28"/>
          <w:szCs w:val="28"/>
        </w:rPr>
        <w:t>Статья 20.</w:t>
      </w:r>
      <w:r w:rsidRPr="000F6DDB">
        <w:rPr>
          <w:rFonts w:ascii="Times New Roman" w:hAnsi="Times New Roman"/>
          <w:color w:val="auto"/>
          <w:sz w:val="28"/>
          <w:szCs w:val="28"/>
        </w:rPr>
        <w:t xml:space="preserve"> Отпуск по уходу за ребенком</w:t>
      </w:r>
    </w:p>
    <w:p w:rsidR="00C31C6A" w:rsidRPr="00C31C6A" w:rsidRDefault="00C31C6A" w:rsidP="00C31C6A">
      <w:pPr>
        <w:widowControl w:val="0"/>
        <w:autoSpaceDE w:val="0"/>
        <w:spacing w:after="360"/>
        <w:ind w:firstLine="709"/>
        <w:jc w:val="both"/>
        <w:rPr>
          <w:rFonts w:ascii="Times New Roman" w:hAnsi="Times New Roman"/>
          <w:sz w:val="28"/>
          <w:szCs w:val="28"/>
        </w:rPr>
      </w:pPr>
      <w:r w:rsidRPr="00C31C6A">
        <w:rPr>
          <w:rFonts w:ascii="Times New Roman" w:hAnsi="Times New Roman"/>
          <w:sz w:val="28"/>
          <w:szCs w:val="28"/>
        </w:rPr>
        <w:t xml:space="preserve">1. Матери или отцу ребенка, бабушке, деду или другим родственникам, фактически осуществляющим уход за ребенком, по их желанию на основании письменного заявления предоставляется отпуск по уходу за ребенком до достижения им возраста трех лет, который может быть использован полностью либо по частям. </w:t>
      </w:r>
    </w:p>
    <w:p w:rsidR="00C31C6A" w:rsidRPr="00C31C6A" w:rsidRDefault="00C31C6A" w:rsidP="00C31C6A">
      <w:pPr>
        <w:widowControl w:val="0"/>
        <w:autoSpaceDE w:val="0"/>
        <w:spacing w:after="360"/>
        <w:ind w:firstLine="709"/>
        <w:jc w:val="both"/>
        <w:rPr>
          <w:rFonts w:ascii="Times New Roman" w:hAnsi="Times New Roman"/>
          <w:sz w:val="28"/>
          <w:szCs w:val="28"/>
        </w:rPr>
      </w:pPr>
      <w:r w:rsidRPr="00C31C6A">
        <w:rPr>
          <w:rFonts w:ascii="Times New Roman" w:hAnsi="Times New Roman"/>
          <w:sz w:val="28"/>
          <w:szCs w:val="28"/>
        </w:rPr>
        <w:t xml:space="preserve">2. По желанию работников, указанных в части 1 настоящей статьи, в период нахождения их в отпуске по уходу за ребенком они могут работать на условиях неполного рабочего времени или на дому. </w:t>
      </w:r>
    </w:p>
    <w:p w:rsidR="00C31C6A" w:rsidRPr="00C31C6A" w:rsidRDefault="00C31C6A" w:rsidP="00C31C6A">
      <w:pPr>
        <w:widowControl w:val="0"/>
        <w:autoSpaceDE w:val="0"/>
        <w:spacing w:after="360"/>
        <w:ind w:firstLine="709"/>
        <w:jc w:val="both"/>
        <w:rPr>
          <w:rFonts w:ascii="Times New Roman" w:hAnsi="Times New Roman"/>
          <w:sz w:val="28"/>
          <w:szCs w:val="28"/>
        </w:rPr>
      </w:pPr>
      <w:r w:rsidRPr="00C31C6A">
        <w:rPr>
          <w:rFonts w:ascii="Times New Roman" w:hAnsi="Times New Roman"/>
          <w:sz w:val="28"/>
          <w:szCs w:val="28"/>
        </w:rPr>
        <w:t>3. Отпуска по уходу за ребенком засчитываются в общий стаж работы, а также в стаж работы по специальности (кроме случаев назначения пенсии на льготных условиях).</w:t>
      </w:r>
    </w:p>
    <w:p w:rsidR="00C31C6A" w:rsidRPr="00C31C6A" w:rsidRDefault="00C31C6A" w:rsidP="00C31C6A">
      <w:pPr>
        <w:widowControl w:val="0"/>
        <w:autoSpaceDE w:val="0"/>
        <w:spacing w:after="360"/>
        <w:ind w:firstLine="709"/>
        <w:jc w:val="both"/>
        <w:rPr>
          <w:rFonts w:ascii="Times New Roman" w:hAnsi="Times New Roman"/>
          <w:sz w:val="28"/>
          <w:szCs w:val="28"/>
        </w:rPr>
      </w:pPr>
      <w:r w:rsidRPr="00C31C6A">
        <w:rPr>
          <w:rFonts w:ascii="Times New Roman" w:hAnsi="Times New Roman"/>
          <w:sz w:val="28"/>
          <w:szCs w:val="28"/>
        </w:rPr>
        <w:t>4. В стаж работы, дающий право на ежегодные оплачиваемые отпуска, время отпуска по уходу за ребенком до достижения им возраста трех лет не засчитывается.</w:t>
      </w:r>
    </w:p>
    <w:p w:rsidR="00C31C6A" w:rsidRPr="00C31C6A" w:rsidRDefault="00C31C6A" w:rsidP="00C31C6A">
      <w:pPr>
        <w:widowControl w:val="0"/>
        <w:autoSpaceDE w:val="0"/>
        <w:spacing w:after="360"/>
        <w:ind w:firstLine="709"/>
        <w:jc w:val="both"/>
        <w:rPr>
          <w:rFonts w:ascii="Times New Roman" w:hAnsi="Times New Roman"/>
          <w:sz w:val="28"/>
          <w:szCs w:val="28"/>
        </w:rPr>
      </w:pPr>
      <w:r w:rsidRPr="00C31C6A">
        <w:rPr>
          <w:rFonts w:ascii="Times New Roman" w:hAnsi="Times New Roman"/>
          <w:sz w:val="28"/>
          <w:szCs w:val="28"/>
        </w:rPr>
        <w:t>5. Отпуск по уходу за ребенком не предоставляется в случае, если ребенок находится на полном содержании государства.</w:t>
      </w:r>
    </w:p>
    <w:p w:rsidR="00C31C6A" w:rsidRPr="00C31C6A" w:rsidRDefault="00C31C6A" w:rsidP="00C31C6A">
      <w:pPr>
        <w:widowControl w:val="0"/>
        <w:autoSpaceDE w:val="0"/>
        <w:spacing w:after="360"/>
        <w:ind w:firstLine="709"/>
        <w:jc w:val="both"/>
        <w:rPr>
          <w:rFonts w:ascii="Times New Roman" w:hAnsi="Times New Roman"/>
          <w:sz w:val="28"/>
          <w:szCs w:val="28"/>
        </w:rPr>
      </w:pPr>
      <w:r w:rsidRPr="00C31C6A">
        <w:rPr>
          <w:rFonts w:ascii="Times New Roman" w:hAnsi="Times New Roman"/>
          <w:sz w:val="28"/>
          <w:szCs w:val="28"/>
        </w:rPr>
        <w:t>6. На время отпуска по уходу за ребенком за работником сохраняется место работы (должность).</w:t>
      </w:r>
    </w:p>
    <w:p w:rsidR="00C31C6A" w:rsidRPr="00C31C6A" w:rsidRDefault="00C31C6A" w:rsidP="00C31C6A">
      <w:pPr>
        <w:widowControl w:val="0"/>
        <w:autoSpaceDE w:val="0"/>
        <w:spacing w:after="360"/>
        <w:ind w:firstLine="709"/>
        <w:jc w:val="both"/>
        <w:rPr>
          <w:rFonts w:ascii="Times New Roman" w:hAnsi="Times New Roman"/>
          <w:sz w:val="28"/>
          <w:szCs w:val="28"/>
        </w:rPr>
      </w:pPr>
      <w:r w:rsidRPr="00C31C6A">
        <w:rPr>
          <w:rFonts w:ascii="Times New Roman" w:hAnsi="Times New Roman"/>
          <w:i/>
          <w:sz w:val="28"/>
          <w:szCs w:val="28"/>
        </w:rPr>
        <w:lastRenderedPageBreak/>
        <w:t>(Статья 20</w:t>
      </w:r>
      <w:r>
        <w:rPr>
          <w:rFonts w:ascii="Times New Roman" w:hAnsi="Times New Roman"/>
          <w:i/>
          <w:sz w:val="28"/>
          <w:szCs w:val="28"/>
        </w:rPr>
        <w:t xml:space="preserve"> с изменениями, внесенными </w:t>
      </w:r>
      <w:r w:rsidRPr="002003BE">
        <w:rPr>
          <w:rFonts w:ascii="Times New Roman" w:hAnsi="Times New Roman"/>
          <w:i/>
          <w:sz w:val="28"/>
          <w:szCs w:val="28"/>
        </w:rPr>
        <w:t xml:space="preserve">Законом </w:t>
      </w:r>
      <w:hyperlink r:id="rId42" w:history="1">
        <w:r w:rsidRPr="002003BE">
          <w:rPr>
            <w:rStyle w:val="aa"/>
            <w:rFonts w:ascii="Times New Roman" w:hAnsi="Times New Roman"/>
            <w:i/>
            <w:sz w:val="28"/>
            <w:szCs w:val="28"/>
          </w:rPr>
          <w:t xml:space="preserve">от 29.05.2015 </w:t>
        </w:r>
        <w:r w:rsidR="00034FAF">
          <w:rPr>
            <w:rStyle w:val="aa"/>
            <w:rFonts w:ascii="Times New Roman" w:hAnsi="Times New Roman"/>
            <w:i/>
            <w:sz w:val="28"/>
            <w:szCs w:val="28"/>
          </w:rPr>
          <w:br/>
        </w:r>
        <w:r w:rsidRPr="002003BE">
          <w:rPr>
            <w:rStyle w:val="aa"/>
            <w:rFonts w:ascii="Times New Roman" w:hAnsi="Times New Roman"/>
            <w:i/>
            <w:sz w:val="28"/>
            <w:szCs w:val="28"/>
          </w:rPr>
          <w:t>№ 49-ІНС</w:t>
        </w:r>
      </w:hyperlink>
      <w:r>
        <w:rPr>
          <w:rFonts w:ascii="Times New Roman" w:hAnsi="Times New Roman"/>
          <w:i/>
          <w:sz w:val="28"/>
          <w:szCs w:val="28"/>
        </w:rPr>
        <w:t xml:space="preserve">, </w:t>
      </w:r>
      <w:r w:rsidRPr="00C31C6A">
        <w:rPr>
          <w:rFonts w:ascii="Times New Roman" w:hAnsi="Times New Roman"/>
          <w:i/>
          <w:sz w:val="28"/>
          <w:szCs w:val="28"/>
        </w:rPr>
        <w:t xml:space="preserve">изложена в новой редакции в соответствии с </w:t>
      </w:r>
      <w:hyperlink r:id="rId43" w:history="1">
        <w:r w:rsidRPr="00C31C6A">
          <w:rPr>
            <w:rStyle w:val="aa"/>
            <w:rFonts w:ascii="Times New Roman" w:hAnsi="Times New Roman"/>
            <w:i/>
            <w:sz w:val="28"/>
            <w:szCs w:val="28"/>
          </w:rPr>
          <w:t xml:space="preserve">Законом </w:t>
        </w:r>
        <w:r w:rsidR="00034FAF">
          <w:rPr>
            <w:rStyle w:val="aa"/>
            <w:rFonts w:ascii="Times New Roman" w:hAnsi="Times New Roman"/>
            <w:i/>
            <w:sz w:val="28"/>
            <w:szCs w:val="28"/>
          </w:rPr>
          <w:br/>
        </w:r>
        <w:r w:rsidRPr="00C31C6A">
          <w:rPr>
            <w:rStyle w:val="aa"/>
            <w:rFonts w:ascii="Times New Roman" w:hAnsi="Times New Roman"/>
            <w:i/>
            <w:sz w:val="28"/>
            <w:szCs w:val="28"/>
          </w:rPr>
          <w:t>от 10.03.2017 № 158-IНС</w:t>
        </w:r>
      </w:hyperlink>
      <w:r w:rsidRPr="00C31C6A">
        <w:rPr>
          <w:rFonts w:ascii="Times New Roman" w:hAnsi="Times New Roman"/>
          <w:i/>
          <w:sz w:val="28"/>
          <w:szCs w:val="28"/>
        </w:rPr>
        <w:t>)</w:t>
      </w:r>
    </w:p>
    <w:p w:rsidR="002364C8" w:rsidRPr="00027A2E" w:rsidRDefault="002364C8" w:rsidP="002364C8">
      <w:pPr>
        <w:spacing w:after="360"/>
        <w:ind w:firstLine="709"/>
        <w:jc w:val="both"/>
        <w:rPr>
          <w:rFonts w:ascii="Times New Roman" w:hAnsi="Times New Roman"/>
          <w:sz w:val="28"/>
        </w:rPr>
      </w:pPr>
      <w:r w:rsidRPr="00027A2E">
        <w:rPr>
          <w:rFonts w:ascii="Times New Roman" w:hAnsi="Times New Roman"/>
          <w:sz w:val="28"/>
        </w:rPr>
        <w:t>Статья</w:t>
      </w:r>
      <w:r>
        <w:rPr>
          <w:rFonts w:ascii="Times New Roman" w:hAnsi="Times New Roman"/>
          <w:sz w:val="28"/>
        </w:rPr>
        <w:t> </w:t>
      </w:r>
      <w:r w:rsidRPr="00027A2E">
        <w:rPr>
          <w:rFonts w:ascii="Times New Roman" w:hAnsi="Times New Roman"/>
          <w:sz w:val="28"/>
        </w:rPr>
        <w:t>20</w:t>
      </w:r>
      <w:r w:rsidRPr="00027A2E">
        <w:rPr>
          <w:rFonts w:ascii="Times New Roman" w:hAnsi="Times New Roman"/>
          <w:sz w:val="28"/>
          <w:vertAlign w:val="superscript"/>
        </w:rPr>
        <w:t>1</w:t>
      </w:r>
      <w:r w:rsidRPr="00027A2E">
        <w:rPr>
          <w:rFonts w:ascii="Times New Roman" w:hAnsi="Times New Roman"/>
          <w:sz w:val="28"/>
        </w:rPr>
        <w:t>.</w:t>
      </w:r>
      <w:r>
        <w:rPr>
          <w:rFonts w:ascii="Times New Roman" w:hAnsi="Times New Roman"/>
          <w:sz w:val="28"/>
        </w:rPr>
        <w:t> </w:t>
      </w:r>
      <w:r w:rsidRPr="003131CA">
        <w:rPr>
          <w:rFonts w:ascii="Times New Roman" w:hAnsi="Times New Roman"/>
          <w:b/>
          <w:sz w:val="28"/>
        </w:rPr>
        <w:t>Дополнительный отпуск работникам, которые имеют детей</w:t>
      </w:r>
    </w:p>
    <w:p w:rsidR="002364C8" w:rsidRPr="00027A2E" w:rsidRDefault="002364C8" w:rsidP="002364C8">
      <w:pPr>
        <w:spacing w:after="360"/>
        <w:ind w:firstLine="709"/>
        <w:jc w:val="both"/>
        <w:rPr>
          <w:rFonts w:ascii="Times New Roman" w:hAnsi="Times New Roman"/>
          <w:sz w:val="28"/>
        </w:rPr>
      </w:pPr>
      <w:r w:rsidRPr="00027A2E">
        <w:rPr>
          <w:rFonts w:ascii="Times New Roman" w:hAnsi="Times New Roman"/>
          <w:sz w:val="28"/>
        </w:rPr>
        <w:t>1.</w:t>
      </w:r>
      <w:r>
        <w:rPr>
          <w:rFonts w:ascii="Times New Roman" w:hAnsi="Times New Roman"/>
          <w:sz w:val="28"/>
        </w:rPr>
        <w:t> </w:t>
      </w:r>
      <w:r w:rsidRPr="00027A2E">
        <w:rPr>
          <w:rFonts w:ascii="Times New Roman" w:hAnsi="Times New Roman"/>
          <w:sz w:val="28"/>
        </w:rPr>
        <w:t>Дополнительный оплачиваемый отпуск продолжительностью 10 календарных дней без учета праздничных и нерабочих дней предоставляется один раз в календарном году по заявлению:</w:t>
      </w:r>
    </w:p>
    <w:p w:rsidR="002364C8" w:rsidRPr="00027A2E" w:rsidRDefault="002364C8" w:rsidP="002364C8">
      <w:pPr>
        <w:spacing w:after="360"/>
        <w:ind w:firstLine="709"/>
        <w:jc w:val="both"/>
        <w:rPr>
          <w:rFonts w:ascii="Times New Roman" w:hAnsi="Times New Roman"/>
          <w:sz w:val="28"/>
        </w:rPr>
      </w:pPr>
      <w:r w:rsidRPr="00027A2E">
        <w:rPr>
          <w:rFonts w:ascii="Times New Roman" w:hAnsi="Times New Roman"/>
          <w:sz w:val="28"/>
        </w:rPr>
        <w:t>1)</w:t>
      </w:r>
      <w:r>
        <w:rPr>
          <w:rFonts w:ascii="Times New Roman" w:hAnsi="Times New Roman"/>
          <w:sz w:val="28"/>
        </w:rPr>
        <w:t> </w:t>
      </w:r>
      <w:r w:rsidRPr="00027A2E">
        <w:rPr>
          <w:rFonts w:ascii="Times New Roman" w:hAnsi="Times New Roman"/>
          <w:sz w:val="28"/>
        </w:rPr>
        <w:t>одному из работающих родителей, имеющему двух или более детей возрастом до 15 лет, или ребенка-инвалида, матери (отцу) ребенка, которые воспитывают ребенка без отца (матери) (в том числе в случае длительного пребывания матери (отца) в учреждениях здравоохранения), одинокому усыновителю, опекуну или попечителю, одному из приемных родителей или родителей-воспитателей;</w:t>
      </w:r>
    </w:p>
    <w:p w:rsidR="002364C8" w:rsidRPr="00027A2E" w:rsidRDefault="002364C8" w:rsidP="002364C8">
      <w:pPr>
        <w:spacing w:after="360"/>
        <w:ind w:firstLine="709"/>
        <w:jc w:val="both"/>
        <w:rPr>
          <w:rFonts w:ascii="Times New Roman" w:hAnsi="Times New Roman"/>
          <w:sz w:val="28"/>
        </w:rPr>
      </w:pPr>
      <w:r w:rsidRPr="00027A2E">
        <w:rPr>
          <w:rFonts w:ascii="Times New Roman" w:hAnsi="Times New Roman"/>
          <w:sz w:val="28"/>
        </w:rPr>
        <w:t>2)</w:t>
      </w:r>
      <w:r>
        <w:rPr>
          <w:rFonts w:ascii="Times New Roman" w:hAnsi="Times New Roman"/>
          <w:sz w:val="28"/>
        </w:rPr>
        <w:t> </w:t>
      </w:r>
      <w:r w:rsidRPr="00027A2E">
        <w:rPr>
          <w:rFonts w:ascii="Times New Roman" w:hAnsi="Times New Roman"/>
          <w:sz w:val="28"/>
        </w:rPr>
        <w:t xml:space="preserve">одному из работающих родителей, законных представителей </w:t>
      </w:r>
      <w:r>
        <w:rPr>
          <w:rFonts w:ascii="Times New Roman" w:hAnsi="Times New Roman"/>
          <w:sz w:val="28"/>
        </w:rPr>
        <w:br/>
        <w:t>ребенка-</w:t>
      </w:r>
      <w:r w:rsidRPr="00027A2E">
        <w:rPr>
          <w:rFonts w:ascii="Times New Roman" w:hAnsi="Times New Roman"/>
          <w:sz w:val="28"/>
        </w:rPr>
        <w:t>инвалида с детства 1 группы подгруппы А.</w:t>
      </w:r>
    </w:p>
    <w:p w:rsidR="002364C8" w:rsidRPr="00027A2E" w:rsidRDefault="002364C8" w:rsidP="002364C8">
      <w:pPr>
        <w:spacing w:after="360"/>
        <w:ind w:firstLine="709"/>
        <w:jc w:val="both"/>
        <w:rPr>
          <w:rFonts w:ascii="Times New Roman" w:hAnsi="Times New Roman"/>
          <w:sz w:val="28"/>
        </w:rPr>
      </w:pPr>
      <w:r w:rsidRPr="00027A2E">
        <w:rPr>
          <w:rFonts w:ascii="Times New Roman" w:hAnsi="Times New Roman"/>
          <w:sz w:val="28"/>
        </w:rPr>
        <w:t>2.</w:t>
      </w:r>
      <w:r>
        <w:rPr>
          <w:rFonts w:ascii="Times New Roman" w:hAnsi="Times New Roman"/>
          <w:sz w:val="28"/>
        </w:rPr>
        <w:t> </w:t>
      </w:r>
      <w:r w:rsidRPr="00027A2E">
        <w:rPr>
          <w:rFonts w:ascii="Times New Roman" w:hAnsi="Times New Roman"/>
          <w:sz w:val="28"/>
        </w:rPr>
        <w:t>При наличии нескольких оснований для предоставления такого отпуска его общая продолжительность не может превышать 17 календарных дней.</w:t>
      </w:r>
    </w:p>
    <w:p w:rsidR="002364C8" w:rsidRDefault="002364C8" w:rsidP="002364C8">
      <w:pPr>
        <w:spacing w:after="360"/>
        <w:ind w:firstLine="709"/>
        <w:jc w:val="both"/>
        <w:rPr>
          <w:rFonts w:ascii="Times New Roman" w:hAnsi="Times New Roman"/>
          <w:sz w:val="28"/>
        </w:rPr>
      </w:pPr>
      <w:r w:rsidRPr="00027A2E">
        <w:rPr>
          <w:rFonts w:ascii="Times New Roman" w:hAnsi="Times New Roman"/>
          <w:sz w:val="28"/>
        </w:rPr>
        <w:t>3.</w:t>
      </w:r>
      <w:r>
        <w:rPr>
          <w:rFonts w:ascii="Times New Roman" w:hAnsi="Times New Roman"/>
          <w:sz w:val="28"/>
        </w:rPr>
        <w:t> </w:t>
      </w:r>
      <w:r w:rsidRPr="00027A2E">
        <w:rPr>
          <w:rFonts w:ascii="Times New Roman" w:hAnsi="Times New Roman"/>
          <w:sz w:val="28"/>
        </w:rPr>
        <w:t>Дополнительный оплачиваемый отпуск лицам, указанным в части 1 настоящей статьи, на части не делится и предоставляется сверх ежегодных отпусков, предусмотренных настоящим Законом, а также сверх ежегодных отпусков установленных другими законами и нормативными правовыми актами, в текущем календарном году</w:t>
      </w:r>
      <w:r>
        <w:rPr>
          <w:rFonts w:ascii="Times New Roman" w:hAnsi="Times New Roman"/>
          <w:sz w:val="28"/>
          <w:lang w:val="uk-UA"/>
        </w:rPr>
        <w:t xml:space="preserve"> в</w:t>
      </w:r>
      <w:r w:rsidRPr="00AC5CE7">
        <w:rPr>
          <w:rFonts w:ascii="Times New Roman" w:hAnsi="Times New Roman"/>
          <w:sz w:val="28"/>
        </w:rPr>
        <w:t xml:space="preserve"> любое удобное для работника время</w:t>
      </w:r>
      <w:r>
        <w:rPr>
          <w:rFonts w:ascii="Times New Roman" w:hAnsi="Times New Roman"/>
          <w:sz w:val="28"/>
        </w:rPr>
        <w:t>,</w:t>
      </w:r>
      <w:r w:rsidRPr="00027A2E">
        <w:rPr>
          <w:rFonts w:ascii="Times New Roman" w:hAnsi="Times New Roman"/>
          <w:sz w:val="28"/>
        </w:rPr>
        <w:t xml:space="preserve"> и может быть перенесен не более чем на один календарный год.</w:t>
      </w:r>
    </w:p>
    <w:p w:rsidR="002364C8" w:rsidRDefault="002364C8" w:rsidP="002364C8">
      <w:pPr>
        <w:spacing w:after="360"/>
        <w:ind w:firstLine="709"/>
        <w:jc w:val="both"/>
        <w:rPr>
          <w:rFonts w:ascii="Times New Roman" w:hAnsi="Times New Roman"/>
          <w:sz w:val="28"/>
        </w:rPr>
      </w:pPr>
      <w:r>
        <w:rPr>
          <w:rFonts w:ascii="Times New Roman" w:hAnsi="Times New Roman"/>
          <w:sz w:val="28"/>
        </w:rPr>
        <w:t>4. </w:t>
      </w:r>
      <w:r w:rsidRPr="00027A2E">
        <w:rPr>
          <w:rFonts w:ascii="Times New Roman" w:hAnsi="Times New Roman"/>
          <w:sz w:val="28"/>
        </w:rPr>
        <w:t>Дополнительный оплачиваемый отпуск лицам, указанным в части 1 настоящей статьи,</w:t>
      </w:r>
      <w:r>
        <w:rPr>
          <w:rFonts w:ascii="Times New Roman" w:hAnsi="Times New Roman"/>
          <w:sz w:val="28"/>
        </w:rPr>
        <w:t xml:space="preserve"> может быть предоставлен до момента утраты права на него.</w:t>
      </w:r>
    </w:p>
    <w:p w:rsidR="002364C8" w:rsidRDefault="002364C8" w:rsidP="002364C8">
      <w:pPr>
        <w:spacing w:after="360"/>
        <w:ind w:firstLine="709"/>
        <w:jc w:val="both"/>
        <w:rPr>
          <w:rFonts w:ascii="Times New Roman" w:hAnsi="Times New Roman"/>
          <w:sz w:val="28"/>
        </w:rPr>
      </w:pPr>
      <w:r>
        <w:rPr>
          <w:rFonts w:ascii="Times New Roman" w:hAnsi="Times New Roman"/>
          <w:sz w:val="28"/>
        </w:rPr>
        <w:t>5. </w:t>
      </w:r>
      <w:r w:rsidRPr="00027A2E">
        <w:rPr>
          <w:rFonts w:ascii="Times New Roman" w:hAnsi="Times New Roman"/>
          <w:sz w:val="28"/>
        </w:rPr>
        <w:t>Замена дополнительного оплачиваемого отпуска ден</w:t>
      </w:r>
      <w:r>
        <w:rPr>
          <w:rFonts w:ascii="Times New Roman" w:hAnsi="Times New Roman"/>
          <w:sz w:val="28"/>
        </w:rPr>
        <w:t>ежной компенсацией не допускаетс</w:t>
      </w:r>
      <w:r w:rsidRPr="00027A2E">
        <w:rPr>
          <w:rFonts w:ascii="Times New Roman" w:hAnsi="Times New Roman"/>
          <w:sz w:val="28"/>
        </w:rPr>
        <w:t>я.</w:t>
      </w:r>
    </w:p>
    <w:p w:rsidR="002364C8" w:rsidRDefault="002364C8" w:rsidP="002364C8">
      <w:pPr>
        <w:spacing w:after="360"/>
        <w:ind w:firstLine="709"/>
        <w:jc w:val="both"/>
        <w:rPr>
          <w:rFonts w:ascii="Times New Roman" w:hAnsi="Times New Roman"/>
          <w:sz w:val="28"/>
          <w:szCs w:val="28"/>
        </w:rPr>
      </w:pPr>
      <w:r>
        <w:rPr>
          <w:rFonts w:ascii="Times New Roman" w:hAnsi="Times New Roman"/>
          <w:sz w:val="28"/>
          <w:szCs w:val="28"/>
        </w:rPr>
        <w:t xml:space="preserve">6. При увольнении работнику выплачивается компенсация за неиспользованный перенесенный и неиспользованный в текущем календарном </w:t>
      </w:r>
      <w:r>
        <w:rPr>
          <w:rFonts w:ascii="Times New Roman" w:hAnsi="Times New Roman"/>
          <w:sz w:val="28"/>
          <w:szCs w:val="28"/>
        </w:rPr>
        <w:lastRenderedPageBreak/>
        <w:t>году дополнительный оплачиваемый отпуск при наличии на момент увольнения права на них.</w:t>
      </w:r>
    </w:p>
    <w:p w:rsidR="002364C8" w:rsidRPr="005F1FA4" w:rsidRDefault="002364C8" w:rsidP="002364C8">
      <w:pPr>
        <w:spacing w:after="360"/>
        <w:ind w:firstLine="709"/>
        <w:jc w:val="both"/>
        <w:rPr>
          <w:rFonts w:ascii="Times New Roman" w:hAnsi="Times New Roman"/>
          <w:i/>
          <w:sz w:val="28"/>
          <w:szCs w:val="28"/>
          <w:shd w:val="clear" w:color="auto" w:fill="FFFFFF"/>
        </w:rPr>
      </w:pPr>
      <w:r>
        <w:rPr>
          <w:rFonts w:ascii="Times New Roman" w:hAnsi="Times New Roman"/>
          <w:i/>
          <w:sz w:val="28"/>
          <w:szCs w:val="28"/>
          <w:shd w:val="clear" w:color="auto" w:fill="FFFFFF"/>
        </w:rPr>
        <w:t>(Статья 20</w:t>
      </w:r>
      <w:r w:rsidRPr="00460F1D">
        <w:rPr>
          <w:rFonts w:ascii="Times New Roman" w:hAnsi="Times New Roman"/>
          <w:i/>
          <w:sz w:val="28"/>
          <w:szCs w:val="28"/>
          <w:shd w:val="clear" w:color="auto" w:fill="FFFFFF"/>
          <w:vertAlign w:val="superscript"/>
        </w:rPr>
        <w:t>1</w:t>
      </w:r>
      <w:r w:rsidRPr="005F1FA4">
        <w:rPr>
          <w:rFonts w:ascii="Times New Roman" w:hAnsi="Times New Roman"/>
          <w:i/>
          <w:sz w:val="28"/>
          <w:szCs w:val="28"/>
          <w:shd w:val="clear" w:color="auto" w:fill="FFFFFF"/>
        </w:rPr>
        <w:t xml:space="preserve"> введена </w:t>
      </w:r>
      <w:hyperlink r:id="rId44" w:history="1">
        <w:r w:rsidRPr="005F1FA4">
          <w:rPr>
            <w:rStyle w:val="aa"/>
            <w:rFonts w:ascii="Times New Roman" w:hAnsi="Times New Roman"/>
            <w:i/>
            <w:sz w:val="28"/>
            <w:szCs w:val="28"/>
            <w:shd w:val="clear" w:color="auto" w:fill="FFFFFF"/>
          </w:rPr>
          <w:t>Законом от 29.05.2015 № 49-ІНС</w:t>
        </w:r>
      </w:hyperlink>
      <w:r w:rsidRPr="005F1FA4">
        <w:rPr>
          <w:rFonts w:ascii="Times New Roman" w:hAnsi="Times New Roman"/>
          <w:i/>
          <w:sz w:val="28"/>
          <w:szCs w:val="28"/>
          <w:shd w:val="clear" w:color="auto" w:fill="FFFFFF"/>
        </w:rPr>
        <w:t>, в редакции Законов</w:t>
      </w:r>
      <w:hyperlink r:id="rId45" w:history="1">
        <w:r w:rsidRPr="005F1FA4">
          <w:rPr>
            <w:rStyle w:val="aa"/>
            <w:rFonts w:ascii="Times New Roman" w:hAnsi="Times New Roman"/>
            <w:i/>
            <w:sz w:val="28"/>
            <w:szCs w:val="28"/>
            <w:shd w:val="clear" w:color="auto" w:fill="FFFFFF"/>
          </w:rPr>
          <w:t>от 19.02.2016 № 106-ІНС</w:t>
        </w:r>
      </w:hyperlink>
      <w:r w:rsidRPr="005F1FA4">
        <w:rPr>
          <w:rFonts w:ascii="Times New Roman" w:hAnsi="Times New Roman"/>
          <w:i/>
          <w:sz w:val="28"/>
          <w:szCs w:val="28"/>
          <w:shd w:val="clear" w:color="auto" w:fill="FFFFFF"/>
        </w:rPr>
        <w:t xml:space="preserve">, </w:t>
      </w:r>
      <w:hyperlink r:id="rId46" w:history="1">
        <w:r w:rsidRPr="005F1FA4">
          <w:rPr>
            <w:rStyle w:val="aa"/>
            <w:rFonts w:ascii="Times New Roman" w:hAnsi="Times New Roman"/>
            <w:i/>
            <w:sz w:val="28"/>
            <w:szCs w:val="28"/>
            <w:shd w:val="clear" w:color="auto" w:fill="FFFFFF"/>
          </w:rPr>
          <w:t>от 30.04.2016 № 126-IНС</w:t>
        </w:r>
      </w:hyperlink>
      <w:r>
        <w:rPr>
          <w:rStyle w:val="aa"/>
          <w:rFonts w:ascii="Times New Roman" w:hAnsi="Times New Roman"/>
          <w:i/>
          <w:sz w:val="28"/>
          <w:szCs w:val="28"/>
          <w:shd w:val="clear" w:color="auto" w:fill="FFFFFF"/>
        </w:rPr>
        <w:t xml:space="preserve">, </w:t>
      </w:r>
      <w:hyperlink r:id="rId47" w:history="1">
        <w:r w:rsidRPr="00460F1D">
          <w:rPr>
            <w:rStyle w:val="aa"/>
            <w:rFonts w:ascii="Times New Roman" w:hAnsi="Times New Roman"/>
            <w:i/>
            <w:sz w:val="28"/>
            <w:szCs w:val="28"/>
            <w:shd w:val="clear" w:color="auto" w:fill="FFFFFF"/>
          </w:rPr>
          <w:t xml:space="preserve">от 09.02.2018 </w:t>
        </w:r>
        <w:r w:rsidR="00034FAF">
          <w:rPr>
            <w:rStyle w:val="aa"/>
            <w:rFonts w:ascii="Times New Roman" w:hAnsi="Times New Roman"/>
            <w:i/>
            <w:sz w:val="28"/>
            <w:szCs w:val="28"/>
            <w:shd w:val="clear" w:color="auto" w:fill="FFFFFF"/>
          </w:rPr>
          <w:br/>
        </w:r>
        <w:r w:rsidRPr="00460F1D">
          <w:rPr>
            <w:rStyle w:val="aa"/>
            <w:rFonts w:ascii="Times New Roman" w:hAnsi="Times New Roman"/>
            <w:i/>
            <w:sz w:val="28"/>
            <w:szCs w:val="28"/>
            <w:shd w:val="clear" w:color="auto" w:fill="FFFFFF"/>
          </w:rPr>
          <w:t>№ 218-IНС</w:t>
        </w:r>
      </w:hyperlink>
      <w:r w:rsidRPr="005F1FA4">
        <w:rPr>
          <w:rFonts w:ascii="Times New Roman" w:hAnsi="Times New Roman"/>
          <w:i/>
          <w:sz w:val="28"/>
          <w:szCs w:val="28"/>
          <w:shd w:val="clear" w:color="auto" w:fill="FFFFFF"/>
        </w:rPr>
        <w:t>)</w:t>
      </w:r>
    </w:p>
    <w:p w:rsidR="000B6BBF" w:rsidRPr="000B6BBF" w:rsidRDefault="000B6BBF" w:rsidP="000B6BBF">
      <w:pPr>
        <w:spacing w:after="360"/>
        <w:ind w:right="-1" w:firstLine="709"/>
        <w:jc w:val="both"/>
        <w:rPr>
          <w:rFonts w:ascii="Times New Roman" w:eastAsia="Times New Roman" w:hAnsi="Times New Roman"/>
          <w:sz w:val="28"/>
          <w:szCs w:val="28"/>
        </w:rPr>
      </w:pPr>
      <w:r w:rsidRPr="000B6BBF">
        <w:rPr>
          <w:rFonts w:ascii="Times New Roman" w:hAnsi="Times New Roman"/>
          <w:sz w:val="28"/>
          <w:szCs w:val="28"/>
        </w:rPr>
        <w:t>Статья 21.</w:t>
      </w:r>
      <w:r w:rsidRPr="000B6BBF">
        <w:rPr>
          <w:rFonts w:ascii="Times New Roman" w:hAnsi="Times New Roman"/>
          <w:b/>
          <w:sz w:val="28"/>
          <w:szCs w:val="28"/>
        </w:rPr>
        <w:t> </w:t>
      </w:r>
      <w:r w:rsidRPr="000B6BBF">
        <w:rPr>
          <w:rFonts w:ascii="Times New Roman" w:eastAsia="Times New Roman" w:hAnsi="Times New Roman"/>
          <w:b/>
          <w:sz w:val="28"/>
          <w:szCs w:val="28"/>
        </w:rPr>
        <w:t>Отпуск работникам, усыновившим детей</w:t>
      </w:r>
    </w:p>
    <w:p w:rsidR="000B6BBF" w:rsidRPr="000B6BBF" w:rsidRDefault="000B6BBF" w:rsidP="000B6BBF">
      <w:pPr>
        <w:spacing w:after="360"/>
        <w:ind w:right="-1" w:firstLine="709"/>
        <w:jc w:val="both"/>
        <w:rPr>
          <w:rFonts w:ascii="Times New Roman" w:hAnsi="Times New Roman"/>
          <w:sz w:val="28"/>
          <w:szCs w:val="28"/>
        </w:rPr>
      </w:pPr>
      <w:r w:rsidRPr="000B6BBF">
        <w:rPr>
          <w:rFonts w:ascii="Times New Roman" w:hAnsi="Times New Roman"/>
          <w:sz w:val="28"/>
          <w:szCs w:val="28"/>
        </w:rPr>
        <w:t>1. </w:t>
      </w:r>
      <w:r w:rsidRPr="000B6BBF">
        <w:rPr>
          <w:rFonts w:ascii="Times New Roman" w:eastAsia="Times New Roman" w:hAnsi="Times New Roman"/>
          <w:sz w:val="28"/>
          <w:szCs w:val="28"/>
        </w:rPr>
        <w:t>Работникам, усыновившим ребенка из числа детей-сирот или детей, лишенных родительского попечения, на основании письменного заявления предоставляется единовременный оплачиваемый отпуск в связи с усыновлением ребенка продолжительностью семьдесят календарных дней (сто десять календарных дней – при одновременном усыновлении двух и более детей), со дня вступления в законную силу решения об усыновлении ребенка.</w:t>
      </w:r>
    </w:p>
    <w:p w:rsidR="000B6BBF" w:rsidRPr="000B6BBF" w:rsidRDefault="000B6BBF" w:rsidP="000B6BBF">
      <w:pPr>
        <w:spacing w:after="360"/>
        <w:ind w:right="-1" w:firstLine="709"/>
        <w:jc w:val="both"/>
        <w:rPr>
          <w:rFonts w:ascii="Times New Roman" w:eastAsia="Times New Roman" w:hAnsi="Times New Roman"/>
          <w:sz w:val="28"/>
          <w:szCs w:val="28"/>
        </w:rPr>
      </w:pPr>
      <w:r w:rsidRPr="000B6BBF">
        <w:rPr>
          <w:rFonts w:ascii="Times New Roman" w:eastAsia="Times New Roman" w:hAnsi="Times New Roman"/>
          <w:sz w:val="28"/>
          <w:szCs w:val="28"/>
        </w:rPr>
        <w:t>2. Работнику, усыновившему ребенка (детей), по его заявлению, также предоставляется отпуск по уходу за ребенком до достижения им возраста трех лет.</w:t>
      </w:r>
    </w:p>
    <w:p w:rsidR="000B6BBF" w:rsidRPr="000B6BBF" w:rsidRDefault="000B6BBF" w:rsidP="000B6BBF">
      <w:pPr>
        <w:spacing w:after="360"/>
        <w:ind w:right="-1" w:firstLine="709"/>
        <w:jc w:val="both"/>
        <w:rPr>
          <w:rFonts w:ascii="Times New Roman" w:eastAsia="Times New Roman" w:hAnsi="Times New Roman"/>
          <w:sz w:val="28"/>
          <w:szCs w:val="28"/>
        </w:rPr>
      </w:pPr>
      <w:r w:rsidRPr="000B6BBF">
        <w:rPr>
          <w:rFonts w:ascii="Times New Roman" w:eastAsia="Times New Roman" w:hAnsi="Times New Roman"/>
          <w:sz w:val="28"/>
          <w:szCs w:val="28"/>
        </w:rPr>
        <w:t xml:space="preserve">3. При усыновлении ребенка в возрасте до трех лет отпуск, указанный в части 1 настоящей статьи, предоставляется в случае, если продолжительность отпуска, указанного в части 2 настоящей статьи, составила менее семидесяти календарных дней (ста десяти календарных дней – при одновременном усыновлении двух и более детей) в связи с достижением ребенком возраста трех лет. Отпуска предоставляются последовательно при условии, что их общая продолжительность не может превышать сроков, указанных </w:t>
      </w:r>
      <w:r w:rsidRPr="000B6BBF">
        <w:rPr>
          <w:rFonts w:ascii="Times New Roman" w:hAnsi="Times New Roman"/>
          <w:sz w:val="28"/>
          <w:szCs w:val="28"/>
        </w:rPr>
        <w:t xml:space="preserve">в части 1 </w:t>
      </w:r>
      <w:r w:rsidRPr="000B6BBF">
        <w:rPr>
          <w:rFonts w:ascii="Times New Roman" w:eastAsia="Times New Roman" w:hAnsi="Times New Roman"/>
          <w:sz w:val="28"/>
          <w:szCs w:val="28"/>
        </w:rPr>
        <w:t>настоящей статьи.</w:t>
      </w:r>
    </w:p>
    <w:p w:rsidR="000B6BBF" w:rsidRPr="000B6BBF" w:rsidRDefault="000B6BBF" w:rsidP="000B6BBF">
      <w:pPr>
        <w:spacing w:after="360"/>
        <w:ind w:right="-1" w:firstLine="709"/>
        <w:jc w:val="both"/>
        <w:rPr>
          <w:rFonts w:ascii="Times New Roman" w:eastAsia="Times New Roman" w:hAnsi="Times New Roman"/>
          <w:sz w:val="28"/>
          <w:szCs w:val="28"/>
        </w:rPr>
      </w:pPr>
      <w:r w:rsidRPr="000B6BBF">
        <w:rPr>
          <w:rFonts w:ascii="Times New Roman" w:eastAsia="Times New Roman" w:hAnsi="Times New Roman"/>
          <w:sz w:val="28"/>
          <w:szCs w:val="28"/>
        </w:rPr>
        <w:t>4. В случае усыновления ребенка (детей) обоими супругами указанный отпуск предоставляется одному из супругов на их усмотрение.</w:t>
      </w:r>
    </w:p>
    <w:p w:rsidR="000B6BBF" w:rsidRPr="000B6BBF" w:rsidRDefault="000B6BBF" w:rsidP="000B6BBF">
      <w:pPr>
        <w:spacing w:after="360"/>
        <w:ind w:right="-1" w:firstLine="709"/>
        <w:jc w:val="both"/>
        <w:rPr>
          <w:rFonts w:ascii="Times New Roman" w:eastAsia="Times New Roman" w:hAnsi="Times New Roman"/>
          <w:sz w:val="28"/>
          <w:szCs w:val="28"/>
        </w:rPr>
      </w:pPr>
      <w:r w:rsidRPr="000B6BBF">
        <w:rPr>
          <w:rFonts w:ascii="Times New Roman" w:eastAsia="Times New Roman" w:hAnsi="Times New Roman"/>
          <w:sz w:val="28"/>
          <w:szCs w:val="28"/>
        </w:rPr>
        <w:t xml:space="preserve">5. Работники, усыновившие ребенка, имеют право </w:t>
      </w:r>
      <w:r w:rsidRPr="000B6BBF">
        <w:rPr>
          <w:rFonts w:ascii="Times New Roman" w:hAnsi="Times New Roman"/>
          <w:sz w:val="28"/>
          <w:szCs w:val="28"/>
        </w:rPr>
        <w:t>на единоразовый оплачиваемый отпуск</w:t>
      </w:r>
      <w:r w:rsidRPr="000B6BBF">
        <w:rPr>
          <w:rFonts w:ascii="Times New Roman" w:eastAsia="Times New Roman" w:hAnsi="Times New Roman"/>
          <w:sz w:val="28"/>
          <w:szCs w:val="28"/>
        </w:rPr>
        <w:t xml:space="preserve"> в связи с усыновлением ребенка при условии, что заявление о предоставлении отпуска поступило не позднее трех месяцев со дня вступления в законную силу решения об усыновлении ребенка.</w:t>
      </w:r>
    </w:p>
    <w:p w:rsidR="000B6BBF" w:rsidRPr="000B6BBF" w:rsidRDefault="000B6BBF" w:rsidP="000B6BBF">
      <w:pPr>
        <w:widowControl w:val="0"/>
        <w:autoSpaceDE w:val="0"/>
        <w:spacing w:after="360"/>
        <w:ind w:firstLine="709"/>
        <w:jc w:val="both"/>
        <w:rPr>
          <w:rFonts w:ascii="Times New Roman" w:hAnsi="Times New Roman"/>
          <w:sz w:val="28"/>
          <w:szCs w:val="28"/>
        </w:rPr>
      </w:pPr>
      <w:r w:rsidRPr="000B6BBF">
        <w:rPr>
          <w:rFonts w:ascii="Times New Roman" w:hAnsi="Times New Roman"/>
          <w:i/>
          <w:sz w:val="28"/>
          <w:szCs w:val="28"/>
        </w:rPr>
        <w:t xml:space="preserve">(Статья 21 с изменениями, внесенными Законом </w:t>
      </w:r>
      <w:hyperlink r:id="rId48" w:history="1">
        <w:r w:rsidRPr="000B6BBF">
          <w:rPr>
            <w:rFonts w:ascii="Times New Roman" w:hAnsi="Times New Roman"/>
            <w:i/>
            <w:color w:val="0000FF"/>
            <w:sz w:val="28"/>
            <w:szCs w:val="28"/>
            <w:u w:val="single"/>
          </w:rPr>
          <w:t>от 29.05.2015 № 49-ІНС</w:t>
        </w:r>
      </w:hyperlink>
      <w:r w:rsidRPr="000B6BBF">
        <w:rPr>
          <w:rFonts w:ascii="Times New Roman" w:hAnsi="Times New Roman"/>
          <w:i/>
          <w:sz w:val="28"/>
          <w:szCs w:val="28"/>
        </w:rPr>
        <w:t xml:space="preserve">, изложена в новой редакции в соответствии с </w:t>
      </w:r>
      <w:hyperlink r:id="rId49" w:history="1">
        <w:r w:rsidRPr="000B6BBF">
          <w:rPr>
            <w:rFonts w:ascii="Times New Roman" w:hAnsi="Times New Roman"/>
            <w:i/>
            <w:color w:val="0000FF"/>
            <w:sz w:val="28"/>
            <w:szCs w:val="28"/>
            <w:u w:val="single"/>
          </w:rPr>
          <w:t xml:space="preserve">Законом от 10.03.2017 </w:t>
        </w:r>
        <w:r w:rsidR="00034FAF">
          <w:rPr>
            <w:rFonts w:ascii="Times New Roman" w:hAnsi="Times New Roman"/>
            <w:i/>
            <w:color w:val="0000FF"/>
            <w:sz w:val="28"/>
            <w:szCs w:val="28"/>
            <w:u w:val="single"/>
          </w:rPr>
          <w:br/>
        </w:r>
        <w:r w:rsidRPr="000B6BBF">
          <w:rPr>
            <w:rFonts w:ascii="Times New Roman" w:hAnsi="Times New Roman"/>
            <w:i/>
            <w:color w:val="0000FF"/>
            <w:sz w:val="28"/>
            <w:szCs w:val="28"/>
            <w:u w:val="single"/>
          </w:rPr>
          <w:lastRenderedPageBreak/>
          <w:t>№ 158-IНС</w:t>
        </w:r>
      </w:hyperlink>
      <w:r w:rsidRPr="000B6BBF">
        <w:rPr>
          <w:rFonts w:ascii="Times New Roman" w:hAnsi="Times New Roman"/>
          <w:i/>
          <w:sz w:val="28"/>
          <w:szCs w:val="28"/>
        </w:rPr>
        <w:t>)</w:t>
      </w:r>
    </w:p>
    <w:p w:rsidR="0083516E" w:rsidRPr="000F6DDB" w:rsidRDefault="0083516E" w:rsidP="00D93B64">
      <w:pPr>
        <w:pStyle w:val="1"/>
        <w:spacing w:before="0" w:after="360"/>
        <w:ind w:firstLine="709"/>
        <w:jc w:val="both"/>
        <w:rPr>
          <w:rFonts w:ascii="Times New Roman" w:hAnsi="Times New Roman"/>
          <w:color w:val="auto"/>
        </w:rPr>
      </w:pPr>
      <w:r w:rsidRPr="00667091">
        <w:rPr>
          <w:rFonts w:ascii="Times New Roman" w:hAnsi="Times New Roman"/>
          <w:b w:val="0"/>
          <w:color w:val="auto"/>
        </w:rPr>
        <w:t>Глава 6.</w:t>
      </w:r>
      <w:r w:rsidRPr="000F6DDB">
        <w:rPr>
          <w:rFonts w:ascii="Times New Roman" w:hAnsi="Times New Roman"/>
          <w:color w:val="auto"/>
        </w:rPr>
        <w:t xml:space="preserve"> Отпуск без сохранения заработной платы</w:t>
      </w:r>
    </w:p>
    <w:p w:rsidR="0083516E" w:rsidRPr="000F6DDB" w:rsidRDefault="0083516E" w:rsidP="00D93B64">
      <w:pPr>
        <w:pStyle w:val="2"/>
        <w:spacing w:before="0" w:after="360"/>
        <w:ind w:firstLine="709"/>
        <w:jc w:val="both"/>
        <w:rPr>
          <w:rFonts w:ascii="Times New Roman" w:hAnsi="Times New Roman"/>
          <w:color w:val="auto"/>
          <w:sz w:val="28"/>
          <w:szCs w:val="28"/>
          <w:lang w:eastAsia="ru-RU"/>
        </w:rPr>
      </w:pPr>
      <w:r w:rsidRPr="00667091">
        <w:rPr>
          <w:rFonts w:ascii="Times New Roman" w:hAnsi="Times New Roman"/>
          <w:b w:val="0"/>
          <w:color w:val="auto"/>
          <w:sz w:val="28"/>
          <w:szCs w:val="28"/>
          <w:lang w:eastAsia="ru-RU"/>
        </w:rPr>
        <w:t>Статья 22.</w:t>
      </w:r>
      <w:r w:rsidRPr="000F6DDB">
        <w:rPr>
          <w:rFonts w:ascii="Times New Roman" w:hAnsi="Times New Roman"/>
          <w:color w:val="auto"/>
          <w:sz w:val="28"/>
          <w:szCs w:val="28"/>
          <w:lang w:eastAsia="ru-RU"/>
        </w:rPr>
        <w:t xml:space="preserve"> Отпуск без сохранения заработной платы</w:t>
      </w:r>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r w:rsidR="0083516E" w:rsidRPr="000F6DDB">
        <w:rPr>
          <w:rFonts w:ascii="Times New Roman" w:hAnsi="Times New Roman"/>
          <w:sz w:val="28"/>
          <w:szCs w:val="28"/>
          <w:shd w:val="clear" w:color="auto" w:fill="FFFFFF"/>
        </w:rPr>
        <w:t xml:space="preserve"> но не более 14 календарных дней в году</w:t>
      </w:r>
      <w:r w:rsidR="0083516E" w:rsidRPr="000F6DDB">
        <w:rPr>
          <w:rFonts w:ascii="Times New Roman" w:hAnsi="Times New Roman"/>
          <w:sz w:val="28"/>
          <w:szCs w:val="28"/>
          <w:lang w:eastAsia="ru-RU"/>
        </w:rPr>
        <w:t>.</w:t>
      </w:r>
    </w:p>
    <w:p w:rsidR="0083516E" w:rsidRPr="009D15A7" w:rsidRDefault="00D80AB1" w:rsidP="00D93B64">
      <w:pPr>
        <w:spacing w:after="360"/>
        <w:ind w:firstLine="709"/>
        <w:jc w:val="both"/>
        <w:rPr>
          <w:rStyle w:val="aa"/>
          <w:rFonts w:ascii="Times New Roman" w:hAnsi="Times New Roman"/>
          <w:i/>
          <w:sz w:val="28"/>
          <w:szCs w:val="28"/>
        </w:rPr>
      </w:pPr>
      <w:r>
        <w:rPr>
          <w:rFonts w:ascii="Times New Roman" w:hAnsi="Times New Roman"/>
          <w:i/>
          <w:sz w:val="28"/>
          <w:szCs w:val="28"/>
        </w:rPr>
        <w:fldChar w:fldCharType="begin"/>
      </w:r>
      <w:r w:rsidR="009D15A7">
        <w:rPr>
          <w:rFonts w:ascii="Times New Roman" w:hAnsi="Times New Roman"/>
          <w:i/>
          <w:sz w:val="28"/>
          <w:szCs w:val="28"/>
        </w:rPr>
        <w:instrText xml:space="preserve"> HYPERLINK "http://dnrsovet.su/zakon-o-vnesenii-izmenenij-v-zakon-donetskoj-narodnoj-respubliki-ob-otpuskah/" </w:instrText>
      </w:r>
      <w:r>
        <w:rPr>
          <w:rFonts w:ascii="Times New Roman" w:hAnsi="Times New Roman"/>
          <w:i/>
          <w:sz w:val="28"/>
          <w:szCs w:val="28"/>
        </w:rPr>
        <w:fldChar w:fldCharType="separate"/>
      </w:r>
      <w:r w:rsidR="0083516E" w:rsidRPr="009D15A7">
        <w:rPr>
          <w:rStyle w:val="aa"/>
          <w:rFonts w:ascii="Times New Roman" w:hAnsi="Times New Roman"/>
          <w:i/>
          <w:sz w:val="28"/>
          <w:szCs w:val="28"/>
        </w:rPr>
        <w:t xml:space="preserve">(В часть 1 статьи 22 внесены изменения в соответствии с Законом от 29.05.2015 № 49-ІНС) </w:t>
      </w:r>
    </w:p>
    <w:p w:rsidR="001C7C5D" w:rsidRPr="001C7C5D" w:rsidRDefault="00D80AB1" w:rsidP="001C7C5D">
      <w:pPr>
        <w:spacing w:after="360"/>
        <w:ind w:right="-1" w:firstLine="709"/>
        <w:jc w:val="both"/>
        <w:rPr>
          <w:rFonts w:ascii="Times New Roman" w:hAnsi="Times New Roman"/>
          <w:sz w:val="28"/>
          <w:szCs w:val="28"/>
          <w:lang w:eastAsia="ru-RU"/>
        </w:rPr>
      </w:pPr>
      <w:r>
        <w:rPr>
          <w:rFonts w:ascii="Times New Roman" w:hAnsi="Times New Roman"/>
          <w:i/>
          <w:sz w:val="28"/>
          <w:szCs w:val="28"/>
        </w:rPr>
        <w:fldChar w:fldCharType="end"/>
      </w:r>
      <w:r w:rsidR="001C7C5D" w:rsidRPr="001C7C5D">
        <w:rPr>
          <w:rFonts w:ascii="Times New Roman" w:hAnsi="Times New Roman"/>
          <w:sz w:val="28"/>
          <w:szCs w:val="28"/>
          <w:lang w:eastAsia="ru-RU"/>
        </w:rPr>
        <w:t>2. Работодатель обязан на основании письменного заявления работника предоставить отпуск без сохранения заработной платы:</w:t>
      </w:r>
    </w:p>
    <w:p w:rsidR="001C7C5D" w:rsidRPr="001C7C5D" w:rsidRDefault="001C7C5D" w:rsidP="001C7C5D">
      <w:pPr>
        <w:spacing w:after="360"/>
        <w:ind w:right="-1" w:firstLine="709"/>
        <w:jc w:val="both"/>
        <w:rPr>
          <w:rFonts w:ascii="Times New Roman" w:hAnsi="Times New Roman"/>
          <w:sz w:val="28"/>
          <w:szCs w:val="28"/>
          <w:lang w:eastAsia="ru-RU"/>
        </w:rPr>
      </w:pPr>
      <w:r w:rsidRPr="001C7C5D">
        <w:rPr>
          <w:rFonts w:ascii="Times New Roman" w:hAnsi="Times New Roman"/>
          <w:sz w:val="28"/>
          <w:szCs w:val="28"/>
          <w:lang w:eastAsia="ru-RU"/>
        </w:rPr>
        <w:t>1) участникам Великой Отечественной войны – до 35 календарных дней в году;</w:t>
      </w:r>
    </w:p>
    <w:p w:rsidR="001C7C5D" w:rsidRPr="001C7C5D" w:rsidRDefault="001C7C5D" w:rsidP="001C7C5D">
      <w:pPr>
        <w:spacing w:after="360"/>
        <w:ind w:right="-1" w:firstLine="709"/>
        <w:jc w:val="both"/>
        <w:rPr>
          <w:rFonts w:ascii="Times New Roman" w:eastAsia="Times New Roman" w:hAnsi="Times New Roman"/>
          <w:sz w:val="28"/>
          <w:szCs w:val="28"/>
        </w:rPr>
      </w:pPr>
      <w:r w:rsidRPr="001C7C5D">
        <w:rPr>
          <w:rFonts w:ascii="Times New Roman" w:eastAsia="Times New Roman" w:hAnsi="Times New Roman"/>
          <w:sz w:val="28"/>
          <w:szCs w:val="28"/>
        </w:rPr>
        <w:t>2) пенсионерам по возрасту – до 14 календарных дней в году;</w:t>
      </w:r>
    </w:p>
    <w:p w:rsidR="001C7C5D" w:rsidRPr="001C7C5D" w:rsidRDefault="001C7C5D" w:rsidP="001C7C5D">
      <w:pPr>
        <w:spacing w:after="360"/>
        <w:ind w:right="-1" w:firstLine="709"/>
        <w:jc w:val="both"/>
        <w:rPr>
          <w:rFonts w:ascii="Times New Roman" w:hAnsi="Times New Roman"/>
          <w:sz w:val="28"/>
          <w:szCs w:val="28"/>
          <w:lang w:eastAsia="ru-RU"/>
        </w:rPr>
      </w:pPr>
      <w:r w:rsidRPr="001C7C5D">
        <w:rPr>
          <w:rFonts w:ascii="Times New Roman" w:hAnsi="Times New Roman"/>
          <w:sz w:val="28"/>
          <w:szCs w:val="28"/>
          <w:lang w:eastAsia="ru-RU"/>
        </w:rPr>
        <w:t>3) родителям и женам (мужьям) военнослужащих, сотрудников органов внутренних дел, противопожарной службы, органов по контролю за оборотом наркотических средств и психотропных веществ,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1C7C5D" w:rsidRPr="001C7C5D" w:rsidRDefault="001C7C5D" w:rsidP="001C7C5D">
      <w:pPr>
        <w:spacing w:after="360"/>
        <w:ind w:right="-1" w:firstLine="709"/>
        <w:jc w:val="both"/>
        <w:rPr>
          <w:rFonts w:ascii="Times New Roman" w:hAnsi="Times New Roman"/>
          <w:sz w:val="28"/>
          <w:szCs w:val="28"/>
          <w:lang w:eastAsia="ru-RU"/>
        </w:rPr>
      </w:pPr>
      <w:r w:rsidRPr="001C7C5D">
        <w:rPr>
          <w:rFonts w:ascii="Times New Roman" w:hAnsi="Times New Roman"/>
          <w:sz w:val="28"/>
          <w:szCs w:val="28"/>
          <w:lang w:eastAsia="ru-RU"/>
        </w:rPr>
        <w:t>4) инвалидам – до 60 календарных дней в году;</w:t>
      </w:r>
    </w:p>
    <w:p w:rsidR="001C7C5D" w:rsidRPr="001C7C5D" w:rsidRDefault="001C7C5D" w:rsidP="001C7C5D">
      <w:pPr>
        <w:spacing w:after="360"/>
        <w:ind w:right="-1" w:firstLine="709"/>
        <w:jc w:val="both"/>
        <w:rPr>
          <w:rFonts w:ascii="Times New Roman" w:hAnsi="Times New Roman"/>
          <w:sz w:val="28"/>
          <w:szCs w:val="28"/>
          <w:lang w:eastAsia="ru-RU"/>
        </w:rPr>
      </w:pPr>
      <w:r w:rsidRPr="001C7C5D">
        <w:rPr>
          <w:rFonts w:ascii="Times New Roman" w:hAnsi="Times New Roman"/>
          <w:sz w:val="28"/>
          <w:szCs w:val="28"/>
          <w:lang w:eastAsia="ru-RU"/>
        </w:rPr>
        <w:t>5) работникам в случаях рождения ребенка, регистрации брака, смерти близких родственников – до пяти календарных дней в каждом случае;</w:t>
      </w:r>
    </w:p>
    <w:p w:rsidR="001C7C5D" w:rsidRPr="001C7C5D" w:rsidRDefault="001C7C5D" w:rsidP="001C7C5D">
      <w:pPr>
        <w:spacing w:after="360"/>
        <w:ind w:right="-1" w:firstLine="709"/>
        <w:jc w:val="both"/>
        <w:rPr>
          <w:rFonts w:ascii="Times New Roman" w:hAnsi="Times New Roman"/>
          <w:sz w:val="28"/>
          <w:szCs w:val="28"/>
          <w:lang w:eastAsia="ru-RU"/>
        </w:rPr>
      </w:pPr>
      <w:r w:rsidRPr="001C7C5D">
        <w:rPr>
          <w:rFonts w:ascii="Times New Roman" w:hAnsi="Times New Roman"/>
          <w:sz w:val="28"/>
          <w:szCs w:val="28"/>
          <w:lang w:eastAsia="ru-RU"/>
        </w:rPr>
        <w:t>6) совместителям – на срок до окончания отпуска по основному месту работы;</w:t>
      </w:r>
    </w:p>
    <w:p w:rsidR="001C7C5D" w:rsidRPr="001C7C5D" w:rsidRDefault="001C7C5D" w:rsidP="001C7C5D">
      <w:pPr>
        <w:spacing w:after="360"/>
        <w:ind w:right="-1" w:firstLine="709"/>
        <w:jc w:val="both"/>
        <w:rPr>
          <w:rFonts w:ascii="Times New Roman" w:hAnsi="Times New Roman"/>
          <w:sz w:val="28"/>
          <w:szCs w:val="28"/>
          <w:lang w:eastAsia="ru-RU"/>
        </w:rPr>
      </w:pPr>
      <w:r w:rsidRPr="001C7C5D">
        <w:rPr>
          <w:rFonts w:ascii="Times New Roman" w:hAnsi="Times New Roman"/>
          <w:sz w:val="28"/>
          <w:szCs w:val="28"/>
          <w:lang w:eastAsia="ru-RU"/>
        </w:rPr>
        <w:lastRenderedPageBreak/>
        <w:t>7) матери, воспитывающей детей без отца, или отцу, воспитывающему детей без матери (в том числе и в случае продолжительного пребывания матери в лечебном учреждении), которая (который) имеет двух и более детей в возрасте до 15 лет или ребенка-инвалида – продолжительностью до 14 календарных дней ежегодно;</w:t>
      </w:r>
    </w:p>
    <w:p w:rsidR="001C7C5D" w:rsidRPr="001C7C5D" w:rsidRDefault="001C7C5D" w:rsidP="001C7C5D">
      <w:pPr>
        <w:spacing w:after="360"/>
        <w:ind w:right="-1" w:firstLine="709"/>
        <w:jc w:val="both"/>
        <w:rPr>
          <w:rFonts w:ascii="Times New Roman" w:hAnsi="Times New Roman"/>
          <w:sz w:val="28"/>
          <w:szCs w:val="28"/>
          <w:lang w:eastAsia="ru-RU"/>
        </w:rPr>
      </w:pPr>
      <w:r w:rsidRPr="001C7C5D">
        <w:rPr>
          <w:rFonts w:ascii="Times New Roman" w:hAnsi="Times New Roman"/>
          <w:sz w:val="28"/>
          <w:szCs w:val="28"/>
          <w:lang w:eastAsia="ru-RU"/>
        </w:rPr>
        <w:t>8) работникам для завершения санаторно-курортного лечения – продолжительностью, определенной в медицинском заключении;</w:t>
      </w:r>
    </w:p>
    <w:p w:rsidR="001C7C5D" w:rsidRPr="001C7C5D" w:rsidRDefault="001C7C5D" w:rsidP="001C7C5D">
      <w:pPr>
        <w:spacing w:after="360"/>
        <w:ind w:right="-1" w:firstLine="709"/>
        <w:jc w:val="both"/>
        <w:rPr>
          <w:rFonts w:ascii="Times New Roman" w:hAnsi="Times New Roman"/>
          <w:sz w:val="28"/>
          <w:szCs w:val="28"/>
          <w:lang w:eastAsia="ru-RU"/>
        </w:rPr>
      </w:pPr>
      <w:r w:rsidRPr="001C7C5D">
        <w:rPr>
          <w:rFonts w:ascii="Times New Roman" w:hAnsi="Times New Roman"/>
          <w:sz w:val="28"/>
          <w:szCs w:val="28"/>
          <w:lang w:eastAsia="ru-RU"/>
        </w:rPr>
        <w:t xml:space="preserve">9) работникам в период проведения военных действий в соответствующем населенном пункте с учетом времени, необходимого для возвращения к месту работы, но не более семи календарных дней после </w:t>
      </w:r>
      <w:r w:rsidRPr="001C7C5D">
        <w:rPr>
          <w:rFonts w:ascii="Times New Roman" w:hAnsi="Times New Roman"/>
          <w:sz w:val="28"/>
          <w:szCs w:val="28"/>
        </w:rPr>
        <w:t>официального объявления</w:t>
      </w:r>
      <w:r w:rsidRPr="001C7C5D">
        <w:rPr>
          <w:rFonts w:ascii="Times New Roman" w:hAnsi="Times New Roman"/>
          <w:sz w:val="28"/>
          <w:szCs w:val="28"/>
          <w:lang w:eastAsia="ru-RU"/>
        </w:rPr>
        <w:t xml:space="preserve"> о прекращении военных действий;</w:t>
      </w:r>
    </w:p>
    <w:p w:rsidR="001C7C5D" w:rsidRPr="001C7C5D" w:rsidRDefault="001C7C5D" w:rsidP="001C7C5D">
      <w:pPr>
        <w:spacing w:after="360"/>
        <w:ind w:right="-1" w:firstLine="709"/>
        <w:jc w:val="both"/>
        <w:rPr>
          <w:rFonts w:ascii="Times New Roman" w:eastAsia="Times New Roman" w:hAnsi="Times New Roman"/>
          <w:sz w:val="28"/>
          <w:szCs w:val="28"/>
        </w:rPr>
      </w:pPr>
      <w:r w:rsidRPr="001C7C5D">
        <w:rPr>
          <w:rFonts w:ascii="Times New Roman" w:eastAsia="Times New Roman" w:hAnsi="Times New Roman"/>
          <w:sz w:val="28"/>
          <w:szCs w:val="28"/>
        </w:rPr>
        <w:t>10) матери или другим лицам, указанным в части 1 статьи 20 настоящего Закона, имеющим ребенка-инвалида до достижения ребенком восемнадцатилетнего возраста;</w:t>
      </w:r>
    </w:p>
    <w:p w:rsidR="001C7C5D" w:rsidRPr="001C7C5D" w:rsidRDefault="001C7C5D" w:rsidP="001C7C5D">
      <w:pPr>
        <w:spacing w:after="360"/>
        <w:ind w:right="-1" w:firstLine="709"/>
        <w:jc w:val="both"/>
        <w:rPr>
          <w:rFonts w:ascii="Times New Roman" w:eastAsia="Times New Roman" w:hAnsi="Times New Roman"/>
          <w:sz w:val="28"/>
          <w:szCs w:val="28"/>
        </w:rPr>
      </w:pPr>
      <w:r w:rsidRPr="001C7C5D">
        <w:rPr>
          <w:rFonts w:ascii="Times New Roman" w:eastAsia="Times New Roman" w:hAnsi="Times New Roman"/>
          <w:sz w:val="28"/>
          <w:szCs w:val="28"/>
        </w:rPr>
        <w:t>11) матери или другим лицам, указанным в части 1 статьи 20 настоящего Закона, по уходу за ребенком в возрасте до 10 лет – на период объявления карантина на соответствующей территории или в учреждениях, которые посещает ребенок;</w:t>
      </w:r>
    </w:p>
    <w:p w:rsidR="001C7C5D" w:rsidRPr="001C7C5D" w:rsidRDefault="001C7C5D" w:rsidP="001C7C5D">
      <w:pPr>
        <w:spacing w:after="360"/>
        <w:ind w:right="-1" w:firstLine="709"/>
        <w:jc w:val="both"/>
        <w:rPr>
          <w:rFonts w:ascii="Times New Roman" w:eastAsia="Times New Roman" w:hAnsi="Times New Roman"/>
          <w:sz w:val="28"/>
          <w:szCs w:val="28"/>
        </w:rPr>
      </w:pPr>
      <w:r w:rsidRPr="001C7C5D">
        <w:rPr>
          <w:rFonts w:ascii="Times New Roman" w:eastAsia="Times New Roman" w:hAnsi="Times New Roman"/>
          <w:sz w:val="28"/>
          <w:szCs w:val="28"/>
        </w:rPr>
        <w:t>12) работникам для ухода за больным родственником первой степени родства, который по заключению медицинского учреждения нуждается в постоянном постороннем уходе, – продолжительностью, определенной в медицинском заключении, но не более 30 календарных дней;</w:t>
      </w:r>
    </w:p>
    <w:p w:rsidR="001C7C5D" w:rsidRPr="001C7C5D" w:rsidRDefault="001C7C5D" w:rsidP="001C7C5D">
      <w:pPr>
        <w:spacing w:after="360"/>
        <w:ind w:right="-1" w:firstLine="709"/>
        <w:jc w:val="both"/>
        <w:rPr>
          <w:rFonts w:ascii="Times New Roman" w:eastAsia="Times New Roman" w:hAnsi="Times New Roman"/>
          <w:sz w:val="28"/>
          <w:szCs w:val="28"/>
        </w:rPr>
      </w:pPr>
      <w:r w:rsidRPr="001C7C5D">
        <w:rPr>
          <w:rFonts w:ascii="Times New Roman" w:eastAsia="Times New Roman" w:hAnsi="Times New Roman"/>
          <w:sz w:val="28"/>
          <w:szCs w:val="28"/>
        </w:rPr>
        <w:t>13) работникам, дети которых в возрасте до 18 лет поступают в учебные заведения, расположенные в другой местности, – продолжительностью 12 календарных дней без учета времени, необходимого для проезда до местонахождения учебного заведения и в обратном направлении. При наличии двух или более детей указанного возраста такой отпуск предоставляется отдельно для сопровождения каждого ребенка;</w:t>
      </w:r>
    </w:p>
    <w:p w:rsidR="001C7C5D" w:rsidRPr="001C7C5D" w:rsidRDefault="001C7C5D" w:rsidP="001C7C5D">
      <w:pPr>
        <w:spacing w:after="360"/>
        <w:ind w:right="-1" w:firstLine="709"/>
        <w:jc w:val="both"/>
        <w:rPr>
          <w:rFonts w:ascii="Times New Roman" w:hAnsi="Times New Roman"/>
          <w:sz w:val="28"/>
          <w:szCs w:val="28"/>
          <w:lang w:eastAsia="ru-RU"/>
        </w:rPr>
      </w:pPr>
      <w:r w:rsidRPr="001C7C5D">
        <w:rPr>
          <w:rFonts w:ascii="Times New Roman" w:hAnsi="Times New Roman"/>
          <w:sz w:val="28"/>
          <w:szCs w:val="28"/>
          <w:shd w:val="clear" w:color="auto" w:fill="FFFFFF"/>
        </w:rPr>
        <w:t>14) в других случаях, предусмотренных настоящим Законом, иными законами Донецкой Народной Республики либо коллективным договором</w:t>
      </w:r>
      <w:r w:rsidRPr="001C7C5D">
        <w:rPr>
          <w:rFonts w:ascii="Times New Roman" w:hAnsi="Times New Roman"/>
          <w:sz w:val="28"/>
          <w:szCs w:val="28"/>
          <w:lang w:eastAsia="ru-RU"/>
        </w:rPr>
        <w:t>.</w:t>
      </w:r>
    </w:p>
    <w:p w:rsidR="001C7C5D" w:rsidRPr="001C7C5D" w:rsidRDefault="001C7C5D" w:rsidP="001C7C5D">
      <w:pPr>
        <w:widowControl w:val="0"/>
        <w:autoSpaceDE w:val="0"/>
        <w:spacing w:after="360"/>
        <w:ind w:right="-142" w:firstLine="709"/>
        <w:jc w:val="both"/>
        <w:rPr>
          <w:rFonts w:ascii="Times New Roman" w:hAnsi="Times New Roman"/>
          <w:sz w:val="28"/>
          <w:szCs w:val="28"/>
        </w:rPr>
      </w:pPr>
      <w:r w:rsidRPr="001C7C5D">
        <w:rPr>
          <w:rFonts w:ascii="Times New Roman" w:hAnsi="Times New Roman"/>
          <w:i/>
          <w:sz w:val="28"/>
          <w:szCs w:val="28"/>
        </w:rPr>
        <w:t xml:space="preserve">(Часть 2 статьи 22 с изменениями, внесенными Законом </w:t>
      </w:r>
      <w:hyperlink r:id="rId50" w:history="1">
        <w:r w:rsidRPr="001C7C5D">
          <w:rPr>
            <w:rFonts w:ascii="Times New Roman" w:hAnsi="Times New Roman"/>
            <w:i/>
            <w:color w:val="0000FF"/>
            <w:sz w:val="28"/>
            <w:szCs w:val="28"/>
            <w:u w:val="single"/>
          </w:rPr>
          <w:t xml:space="preserve">от 29.05.2015 </w:t>
        </w:r>
        <w:r w:rsidR="00034FAF">
          <w:rPr>
            <w:rFonts w:ascii="Times New Roman" w:hAnsi="Times New Roman"/>
            <w:i/>
            <w:color w:val="0000FF"/>
            <w:sz w:val="28"/>
            <w:szCs w:val="28"/>
            <w:u w:val="single"/>
          </w:rPr>
          <w:br/>
        </w:r>
        <w:r w:rsidRPr="001C7C5D">
          <w:rPr>
            <w:rFonts w:ascii="Times New Roman" w:hAnsi="Times New Roman"/>
            <w:i/>
            <w:color w:val="0000FF"/>
            <w:sz w:val="28"/>
            <w:szCs w:val="28"/>
            <w:u w:val="single"/>
          </w:rPr>
          <w:lastRenderedPageBreak/>
          <w:t>№ 49-ІНС</w:t>
        </w:r>
      </w:hyperlink>
      <w:r w:rsidRPr="001C7C5D">
        <w:rPr>
          <w:rFonts w:ascii="Times New Roman" w:hAnsi="Times New Roman"/>
          <w:i/>
          <w:sz w:val="28"/>
          <w:szCs w:val="28"/>
        </w:rPr>
        <w:t xml:space="preserve">, изложена в новой редакции в соответствии с </w:t>
      </w:r>
      <w:hyperlink r:id="rId51" w:history="1">
        <w:r w:rsidRPr="001C7C5D">
          <w:rPr>
            <w:rFonts w:ascii="Times New Roman" w:hAnsi="Times New Roman"/>
            <w:i/>
            <w:color w:val="0000FF"/>
            <w:sz w:val="28"/>
            <w:szCs w:val="28"/>
            <w:u w:val="single"/>
          </w:rPr>
          <w:t xml:space="preserve">Законом от 10.03.2017 </w:t>
        </w:r>
        <w:r w:rsidR="00034FAF">
          <w:rPr>
            <w:rFonts w:ascii="Times New Roman" w:hAnsi="Times New Roman"/>
            <w:i/>
            <w:color w:val="0000FF"/>
            <w:sz w:val="28"/>
            <w:szCs w:val="28"/>
            <w:u w:val="single"/>
          </w:rPr>
          <w:br/>
        </w:r>
        <w:r w:rsidRPr="001C7C5D">
          <w:rPr>
            <w:rFonts w:ascii="Times New Roman" w:hAnsi="Times New Roman"/>
            <w:i/>
            <w:color w:val="0000FF"/>
            <w:sz w:val="28"/>
            <w:szCs w:val="28"/>
            <w:u w:val="single"/>
          </w:rPr>
          <w:t>№ 158-IНС</w:t>
        </w:r>
      </w:hyperlink>
      <w:r w:rsidRPr="001C7C5D">
        <w:rPr>
          <w:rFonts w:ascii="Times New Roman" w:hAnsi="Times New Roman"/>
          <w:i/>
          <w:sz w:val="28"/>
          <w:szCs w:val="28"/>
        </w:rPr>
        <w:t>)</w:t>
      </w:r>
    </w:p>
    <w:p w:rsidR="0083516E" w:rsidRPr="00F07894" w:rsidRDefault="0083516E" w:rsidP="00D93B64">
      <w:pPr>
        <w:spacing w:after="360"/>
        <w:ind w:firstLine="709"/>
        <w:jc w:val="both"/>
        <w:rPr>
          <w:rFonts w:ascii="Times New Roman" w:hAnsi="Times New Roman"/>
          <w:b/>
          <w:sz w:val="28"/>
          <w:szCs w:val="28"/>
        </w:rPr>
      </w:pPr>
      <w:r w:rsidRPr="00667091">
        <w:rPr>
          <w:rFonts w:ascii="Times New Roman" w:hAnsi="Times New Roman"/>
          <w:sz w:val="28"/>
          <w:szCs w:val="28"/>
        </w:rPr>
        <w:t>Глава 7.</w:t>
      </w:r>
      <w:r w:rsidRPr="00F07894">
        <w:rPr>
          <w:rFonts w:ascii="Times New Roman" w:hAnsi="Times New Roman"/>
          <w:b/>
          <w:sz w:val="28"/>
          <w:szCs w:val="28"/>
        </w:rPr>
        <w:t xml:space="preserve"> Учебные и творческие отпуска</w:t>
      </w:r>
    </w:p>
    <w:p w:rsidR="0083516E" w:rsidRPr="00F07894" w:rsidRDefault="00D93B64" w:rsidP="00D93B64">
      <w:pPr>
        <w:spacing w:after="360"/>
        <w:ind w:firstLine="709"/>
        <w:jc w:val="both"/>
        <w:rPr>
          <w:rFonts w:ascii="Times New Roman" w:hAnsi="Times New Roman"/>
          <w:b/>
          <w:sz w:val="28"/>
          <w:szCs w:val="28"/>
        </w:rPr>
      </w:pPr>
      <w:r>
        <w:rPr>
          <w:rFonts w:ascii="Times New Roman" w:hAnsi="Times New Roman"/>
          <w:sz w:val="28"/>
          <w:szCs w:val="28"/>
        </w:rPr>
        <w:t>Статья </w:t>
      </w:r>
      <w:r w:rsidR="0083516E" w:rsidRPr="00667091">
        <w:rPr>
          <w:rFonts w:ascii="Times New Roman" w:hAnsi="Times New Roman"/>
          <w:sz w:val="28"/>
          <w:szCs w:val="28"/>
        </w:rPr>
        <w:t>23.</w:t>
      </w:r>
      <w:r>
        <w:rPr>
          <w:rFonts w:ascii="Times New Roman" w:hAnsi="Times New Roman"/>
          <w:sz w:val="28"/>
          <w:szCs w:val="28"/>
        </w:rPr>
        <w:t> </w:t>
      </w:r>
      <w:r w:rsidR="0083516E" w:rsidRPr="00F07894">
        <w:rPr>
          <w:rFonts w:ascii="Times New Roman" w:hAnsi="Times New Roman"/>
          <w:b/>
          <w:sz w:val="28"/>
          <w:szCs w:val="28"/>
        </w:rPr>
        <w:t>Отпуска лицам, обучающимся в образовательных учреждениях среднего профессионального и высшего профессионального образования</w:t>
      </w:r>
    </w:p>
    <w:p w:rsidR="00802CAD" w:rsidRPr="00562CB1" w:rsidRDefault="00802CAD" w:rsidP="00802CAD">
      <w:pPr>
        <w:tabs>
          <w:tab w:val="left" w:pos="4536"/>
        </w:tabs>
        <w:spacing w:after="360"/>
        <w:ind w:firstLine="709"/>
        <w:jc w:val="both"/>
        <w:rPr>
          <w:rFonts w:ascii="Times New Roman" w:hAnsi="Times New Roman"/>
          <w:sz w:val="28"/>
          <w:szCs w:val="28"/>
        </w:rPr>
      </w:pPr>
      <w:r w:rsidRPr="00562CB1">
        <w:rPr>
          <w:rFonts w:ascii="Times New Roman" w:hAnsi="Times New Roman"/>
          <w:sz w:val="28"/>
          <w:szCs w:val="28"/>
        </w:rPr>
        <w:t>Работникам, обучающимся без отрыва от производства в образовательных организациях, осуществляющих обучение по образовательным программам среднего профессионального образования, а также в образовательных организациях, осуществляющих обучение по образовательным программам высшего профессионального образования по заочной форме обучения, на основании справки-вызова предоставляются дополнительные оплачиваемые отпуска:</w:t>
      </w:r>
    </w:p>
    <w:p w:rsidR="00802CAD" w:rsidRPr="00562CB1" w:rsidRDefault="00802CAD" w:rsidP="00802CAD">
      <w:pPr>
        <w:tabs>
          <w:tab w:val="left" w:pos="4536"/>
        </w:tabs>
        <w:spacing w:after="360"/>
        <w:ind w:firstLine="709"/>
        <w:jc w:val="both"/>
        <w:rPr>
          <w:rFonts w:ascii="Times New Roman" w:hAnsi="Times New Roman"/>
          <w:sz w:val="28"/>
          <w:szCs w:val="28"/>
        </w:rPr>
      </w:pPr>
      <w:r w:rsidRPr="00562CB1">
        <w:rPr>
          <w:rFonts w:ascii="Times New Roman" w:hAnsi="Times New Roman"/>
          <w:sz w:val="28"/>
          <w:szCs w:val="28"/>
        </w:rPr>
        <w:t>1) на период установочных занятий, выполнения лабораторных работ, сдачи зачетов и экзаменов для тех, кто учится на первом и втором курсах в образовательных организациях, осуществляющих обучение по образовательным программам среднего профессионального образования, высшего профессионального образования – до 30 календарных дней;</w:t>
      </w:r>
    </w:p>
    <w:p w:rsidR="00802CAD" w:rsidRPr="00562CB1" w:rsidRDefault="00802CAD" w:rsidP="00802CAD">
      <w:pPr>
        <w:tabs>
          <w:tab w:val="left" w:pos="4536"/>
        </w:tabs>
        <w:spacing w:after="360"/>
        <w:ind w:firstLine="709"/>
        <w:jc w:val="both"/>
        <w:rPr>
          <w:rFonts w:ascii="Times New Roman" w:hAnsi="Times New Roman"/>
          <w:sz w:val="28"/>
          <w:szCs w:val="28"/>
        </w:rPr>
      </w:pPr>
      <w:r w:rsidRPr="00562CB1">
        <w:rPr>
          <w:rFonts w:ascii="Times New Roman" w:hAnsi="Times New Roman"/>
          <w:sz w:val="28"/>
          <w:szCs w:val="28"/>
        </w:rPr>
        <w:t>2) на период установочных занятий, выполнения лабораторных работ, сдачи зачетов и экзаменов для тех, кто учится на третьем и последующих курсах в образовательных организациях, осуществляющих обучение по образовательным программам среднего профессионального образования, высшего профессионального образования, а также для работников, получающих дополнительное профессиональное образование – до 40 календарных дней;</w:t>
      </w:r>
    </w:p>
    <w:p w:rsidR="00802CAD" w:rsidRPr="00562CB1" w:rsidRDefault="00802CAD" w:rsidP="00802CAD">
      <w:pPr>
        <w:tabs>
          <w:tab w:val="left" w:pos="4536"/>
        </w:tabs>
        <w:spacing w:after="360"/>
        <w:ind w:firstLine="709"/>
        <w:jc w:val="both"/>
        <w:rPr>
          <w:rFonts w:ascii="Times New Roman" w:hAnsi="Times New Roman"/>
          <w:sz w:val="28"/>
          <w:szCs w:val="28"/>
        </w:rPr>
      </w:pPr>
      <w:r w:rsidRPr="00562CB1">
        <w:rPr>
          <w:rFonts w:ascii="Times New Roman" w:hAnsi="Times New Roman"/>
          <w:sz w:val="28"/>
          <w:szCs w:val="28"/>
        </w:rPr>
        <w:t>3) на период прохождения государственной итоговой аттестации в образовательных организациях, осуществляющих обучение по образовательным программам высшего профессионального образования – до 30 календарных дней;</w:t>
      </w:r>
    </w:p>
    <w:p w:rsidR="00802CAD" w:rsidRPr="00562CB1" w:rsidRDefault="00802CAD" w:rsidP="00802CAD">
      <w:pPr>
        <w:spacing w:after="360"/>
        <w:ind w:firstLine="709"/>
        <w:jc w:val="both"/>
        <w:rPr>
          <w:rFonts w:ascii="Times New Roman" w:hAnsi="Times New Roman"/>
          <w:sz w:val="28"/>
          <w:szCs w:val="28"/>
        </w:rPr>
      </w:pPr>
      <w:r w:rsidRPr="00562CB1">
        <w:rPr>
          <w:rFonts w:ascii="Times New Roman" w:hAnsi="Times New Roman"/>
          <w:sz w:val="28"/>
          <w:szCs w:val="28"/>
        </w:rPr>
        <w:t xml:space="preserve">4) на период подготовки и защиты дипломного проекта (работы), выпускной квалификационной работы студентам, которые обучаются в образовательных организациях, осуществляющих обучение по </w:t>
      </w:r>
      <w:r w:rsidRPr="00562CB1">
        <w:rPr>
          <w:rFonts w:ascii="Times New Roman" w:hAnsi="Times New Roman"/>
          <w:sz w:val="28"/>
          <w:szCs w:val="28"/>
        </w:rPr>
        <w:lastRenderedPageBreak/>
        <w:t>образовательным программам среднего профессионального образования – два месяца, а в образовательных организациях, осуществляющих обучение по образовательным программам высшего профессионального образования – четыре месяца;</w:t>
      </w:r>
    </w:p>
    <w:p w:rsidR="00802CAD" w:rsidRDefault="00802CAD" w:rsidP="00802CAD">
      <w:pPr>
        <w:pStyle w:val="af6"/>
        <w:spacing w:before="0" w:beforeAutospacing="0" w:after="360" w:afterAutospacing="0" w:line="276" w:lineRule="auto"/>
        <w:ind w:firstLine="709"/>
        <w:jc w:val="both"/>
        <w:rPr>
          <w:rFonts w:ascii="Times New Roman" w:hAnsi="Times New Roman" w:cs="Times New Roman"/>
          <w:sz w:val="28"/>
          <w:szCs w:val="28"/>
        </w:rPr>
      </w:pPr>
      <w:r w:rsidRPr="00562CB1">
        <w:rPr>
          <w:rFonts w:ascii="Times New Roman" w:hAnsi="Times New Roman" w:cs="Times New Roman"/>
          <w:sz w:val="28"/>
          <w:szCs w:val="28"/>
        </w:rPr>
        <w:t>5) на период подготовки и прохождения государственной итоговой аттестации в образовательных организациях, осуществляющих обучение по образовательным программам среднего профессионального образования – до 35 календарных дней на протяжении учебного года.</w:t>
      </w:r>
    </w:p>
    <w:p w:rsidR="0083516E" w:rsidRPr="00D93B64" w:rsidRDefault="0083516E" w:rsidP="00802CAD">
      <w:pPr>
        <w:spacing w:after="360"/>
        <w:ind w:firstLine="709"/>
        <w:jc w:val="both"/>
        <w:rPr>
          <w:rFonts w:ascii="Times New Roman" w:hAnsi="Times New Roman"/>
          <w:i/>
          <w:sz w:val="28"/>
          <w:szCs w:val="28"/>
        </w:rPr>
      </w:pPr>
      <w:r w:rsidRPr="00D93B64">
        <w:rPr>
          <w:rFonts w:ascii="Times New Roman" w:hAnsi="Times New Roman"/>
          <w:i/>
          <w:sz w:val="28"/>
          <w:szCs w:val="28"/>
        </w:rPr>
        <w:t xml:space="preserve">(Статья 23 в редакции Законов </w:t>
      </w:r>
      <w:hyperlink r:id="rId52" w:history="1">
        <w:r w:rsidRPr="00D93B64">
          <w:rPr>
            <w:rStyle w:val="aa"/>
            <w:rFonts w:ascii="Times New Roman" w:hAnsi="Times New Roman"/>
            <w:i/>
            <w:sz w:val="28"/>
            <w:szCs w:val="28"/>
          </w:rPr>
          <w:t>от 29.05.2015 № 49-ІНС</w:t>
        </w:r>
      </w:hyperlink>
      <w:r w:rsidRPr="00D93B64">
        <w:rPr>
          <w:rFonts w:ascii="Times New Roman" w:hAnsi="Times New Roman"/>
          <w:i/>
          <w:sz w:val="28"/>
          <w:szCs w:val="28"/>
        </w:rPr>
        <w:t xml:space="preserve">, </w:t>
      </w:r>
      <w:hyperlink r:id="rId53" w:history="1">
        <w:r w:rsidRPr="00D93B64">
          <w:rPr>
            <w:rStyle w:val="aa"/>
            <w:rFonts w:ascii="Times New Roman" w:hAnsi="Times New Roman"/>
            <w:i/>
            <w:sz w:val="28"/>
            <w:szCs w:val="28"/>
          </w:rPr>
          <w:t>от 19.02.2016 № 106-ІНС</w:t>
        </w:r>
      </w:hyperlink>
      <w:r w:rsidR="00802CAD">
        <w:rPr>
          <w:rStyle w:val="aa"/>
          <w:rFonts w:ascii="Times New Roman" w:hAnsi="Times New Roman"/>
          <w:i/>
          <w:sz w:val="28"/>
          <w:szCs w:val="28"/>
        </w:rPr>
        <w:t>,</w:t>
      </w:r>
      <w:hyperlink r:id="rId54" w:history="1">
        <w:r w:rsidR="00802CAD" w:rsidRPr="00802CAD">
          <w:rPr>
            <w:rStyle w:val="aa"/>
            <w:rFonts w:ascii="Times New Roman" w:hAnsi="Times New Roman"/>
            <w:i/>
            <w:sz w:val="28"/>
            <w:szCs w:val="28"/>
          </w:rPr>
          <w:t>от 30.04.2016 № 126-IНС</w:t>
        </w:r>
      </w:hyperlink>
      <w:r w:rsidRPr="00D93B64">
        <w:rPr>
          <w:rFonts w:ascii="Times New Roman" w:hAnsi="Times New Roman"/>
          <w:i/>
          <w:sz w:val="28"/>
          <w:szCs w:val="28"/>
        </w:rPr>
        <w:t xml:space="preserve">) </w:t>
      </w:r>
    </w:p>
    <w:p w:rsidR="0083516E" w:rsidRPr="00F07894" w:rsidRDefault="0083516E" w:rsidP="00D93B64">
      <w:pPr>
        <w:spacing w:after="360"/>
        <w:ind w:firstLine="709"/>
        <w:jc w:val="both"/>
        <w:rPr>
          <w:rFonts w:ascii="Times New Roman" w:hAnsi="Times New Roman"/>
          <w:b/>
          <w:sz w:val="28"/>
          <w:szCs w:val="28"/>
        </w:rPr>
      </w:pPr>
      <w:r w:rsidRPr="00667091">
        <w:rPr>
          <w:rFonts w:ascii="Times New Roman" w:hAnsi="Times New Roman"/>
          <w:sz w:val="28"/>
          <w:szCs w:val="28"/>
        </w:rPr>
        <w:t xml:space="preserve">Статья 24. </w:t>
      </w:r>
      <w:r w:rsidRPr="00F07894">
        <w:rPr>
          <w:rFonts w:ascii="Times New Roman" w:hAnsi="Times New Roman"/>
          <w:b/>
          <w:sz w:val="28"/>
          <w:szCs w:val="28"/>
        </w:rPr>
        <w:t>Отпуска лицам, обучающимся в аспирантуре</w:t>
      </w:r>
    </w:p>
    <w:p w:rsidR="0083516E" w:rsidRPr="00F07894" w:rsidRDefault="00D93B64" w:rsidP="00D93B64">
      <w:pPr>
        <w:spacing w:after="360"/>
        <w:ind w:firstLine="709"/>
        <w:jc w:val="both"/>
        <w:rPr>
          <w:rFonts w:ascii="Times New Roman" w:hAnsi="Times New Roman"/>
          <w:sz w:val="28"/>
          <w:szCs w:val="28"/>
        </w:rPr>
      </w:pPr>
      <w:r>
        <w:rPr>
          <w:rFonts w:ascii="Times New Roman" w:hAnsi="Times New Roman"/>
          <w:sz w:val="28"/>
          <w:szCs w:val="28"/>
        </w:rPr>
        <w:t>1. </w:t>
      </w:r>
      <w:r w:rsidR="0083516E" w:rsidRPr="00F07894">
        <w:rPr>
          <w:rFonts w:ascii="Times New Roman" w:hAnsi="Times New Roman"/>
          <w:sz w:val="28"/>
          <w:szCs w:val="28"/>
        </w:rPr>
        <w:t>Лицам, допущенным к вступительным испытаниям в аспирантуру, предоставляются отпуска продолжительностью тридцать календарных дней с сохранением средней заработной платы по месту работы.</w:t>
      </w:r>
    </w:p>
    <w:p w:rsidR="0083516E" w:rsidRPr="000F6DDB" w:rsidRDefault="00D93B64" w:rsidP="00D93B64">
      <w:pPr>
        <w:spacing w:after="360"/>
        <w:ind w:firstLine="709"/>
        <w:jc w:val="both"/>
        <w:rPr>
          <w:rFonts w:ascii="Times New Roman" w:hAnsi="Times New Roman"/>
          <w:sz w:val="28"/>
          <w:szCs w:val="28"/>
        </w:rPr>
      </w:pPr>
      <w:r>
        <w:rPr>
          <w:rFonts w:ascii="Times New Roman" w:hAnsi="Times New Roman"/>
          <w:sz w:val="28"/>
          <w:szCs w:val="28"/>
        </w:rPr>
        <w:t>2. </w:t>
      </w:r>
      <w:r w:rsidR="0083516E" w:rsidRPr="000F6DDB">
        <w:rPr>
          <w:rFonts w:ascii="Times New Roman" w:hAnsi="Times New Roman"/>
          <w:sz w:val="28"/>
          <w:szCs w:val="28"/>
        </w:rPr>
        <w:t>Лица, обучающиеся в аспирантуре по очной форме обучения за счет средств бюджета, пользуются ежегодно каникулами продолжительностью два месяца.</w:t>
      </w:r>
    </w:p>
    <w:p w:rsidR="0083516E" w:rsidRPr="000F6DDB" w:rsidRDefault="00D93B64" w:rsidP="00D93B64">
      <w:pPr>
        <w:spacing w:after="360"/>
        <w:ind w:firstLine="709"/>
        <w:jc w:val="both"/>
        <w:rPr>
          <w:rFonts w:ascii="Times New Roman" w:hAnsi="Times New Roman"/>
          <w:sz w:val="28"/>
          <w:szCs w:val="28"/>
        </w:rPr>
      </w:pPr>
      <w:r>
        <w:rPr>
          <w:rFonts w:ascii="Times New Roman" w:hAnsi="Times New Roman"/>
          <w:sz w:val="28"/>
          <w:szCs w:val="28"/>
        </w:rPr>
        <w:t>3. </w:t>
      </w:r>
      <w:r w:rsidR="0083516E" w:rsidRPr="000F6DDB">
        <w:rPr>
          <w:rFonts w:ascii="Times New Roman" w:hAnsi="Times New Roman"/>
          <w:sz w:val="28"/>
          <w:szCs w:val="28"/>
        </w:rPr>
        <w:t>Аспиранты, обучающиеся в аспирантуре по заочной форме обучения, имеют право на ежегодные дополнительные отпуска по месту работы продолжительностью тридцать календарных дней с сохранением средней заработной платы.</w:t>
      </w:r>
    </w:p>
    <w:p w:rsidR="0083516E" w:rsidRPr="000F6DDB" w:rsidRDefault="00D93B64" w:rsidP="00D93B64">
      <w:pPr>
        <w:spacing w:after="360"/>
        <w:ind w:firstLine="709"/>
        <w:jc w:val="both"/>
        <w:rPr>
          <w:rFonts w:ascii="Times New Roman" w:hAnsi="Times New Roman"/>
          <w:sz w:val="28"/>
          <w:szCs w:val="28"/>
        </w:rPr>
      </w:pPr>
      <w:r>
        <w:rPr>
          <w:rFonts w:ascii="Times New Roman" w:hAnsi="Times New Roman"/>
          <w:sz w:val="28"/>
          <w:szCs w:val="28"/>
        </w:rPr>
        <w:t>4. </w:t>
      </w:r>
      <w:r w:rsidR="0083516E" w:rsidRPr="000F6DDB">
        <w:rPr>
          <w:rFonts w:ascii="Times New Roman" w:hAnsi="Times New Roman"/>
          <w:sz w:val="28"/>
          <w:szCs w:val="28"/>
        </w:rPr>
        <w:t>К ежегодному дополнительному отпуску аспиранта добавляется время, затраченное на проезд от места работы до места нахождения аспирантуры и обратно с сохранением средней заработной платы. Указанный проезд оплачивает организация-работодатель.</w:t>
      </w:r>
    </w:p>
    <w:p w:rsidR="00802CAD" w:rsidRDefault="00D80AB1" w:rsidP="00802CAD">
      <w:pPr>
        <w:spacing w:after="360"/>
        <w:ind w:firstLine="709"/>
        <w:jc w:val="both"/>
        <w:rPr>
          <w:rStyle w:val="aa"/>
          <w:rFonts w:ascii="Times New Roman" w:hAnsi="Times New Roman"/>
          <w:i/>
          <w:sz w:val="28"/>
          <w:szCs w:val="28"/>
        </w:rPr>
      </w:pPr>
      <w:hyperlink r:id="rId55" w:history="1">
        <w:r w:rsidR="00802CAD" w:rsidRPr="00D54D0F">
          <w:rPr>
            <w:rStyle w:val="aa"/>
            <w:rFonts w:ascii="Times New Roman" w:hAnsi="Times New Roman"/>
            <w:i/>
            <w:sz w:val="28"/>
            <w:szCs w:val="28"/>
          </w:rPr>
          <w:t xml:space="preserve">(Статья 25 утратила силу в соответствии с Законом </w:t>
        </w:r>
        <w:r w:rsidR="00802CAD" w:rsidRPr="00D54D0F">
          <w:rPr>
            <w:rStyle w:val="aa"/>
            <w:rFonts w:ascii="Times New Roman" w:hAnsi="Times New Roman"/>
            <w:i/>
            <w:sz w:val="28"/>
            <w:szCs w:val="28"/>
          </w:rPr>
          <w:br/>
          <w:t>от 30.04.2016 № 126-IНС)</w:t>
        </w:r>
      </w:hyperlink>
    </w:p>
    <w:p w:rsidR="00E40ADC" w:rsidRPr="0029416B" w:rsidRDefault="00E40ADC" w:rsidP="00802CAD">
      <w:pPr>
        <w:spacing w:after="360"/>
        <w:ind w:firstLine="709"/>
        <w:jc w:val="both"/>
        <w:rPr>
          <w:rFonts w:ascii="Times New Roman" w:hAnsi="Times New Roman"/>
          <w:i/>
          <w:sz w:val="28"/>
          <w:szCs w:val="28"/>
        </w:rPr>
      </w:pPr>
    </w:p>
    <w:p w:rsidR="0083516E" w:rsidRPr="000F6DDB" w:rsidRDefault="0083516E" w:rsidP="00D93B64">
      <w:pPr>
        <w:pStyle w:val="2"/>
        <w:spacing w:before="0" w:after="360"/>
        <w:ind w:firstLine="709"/>
        <w:jc w:val="both"/>
        <w:rPr>
          <w:rFonts w:ascii="Times New Roman" w:hAnsi="Times New Roman"/>
          <w:color w:val="auto"/>
          <w:sz w:val="28"/>
          <w:szCs w:val="28"/>
        </w:rPr>
      </w:pPr>
      <w:r w:rsidRPr="00667091">
        <w:rPr>
          <w:rFonts w:ascii="Times New Roman" w:hAnsi="Times New Roman"/>
          <w:b w:val="0"/>
          <w:color w:val="auto"/>
          <w:sz w:val="28"/>
          <w:szCs w:val="28"/>
        </w:rPr>
        <w:lastRenderedPageBreak/>
        <w:t>Статья 26.</w:t>
      </w:r>
      <w:r w:rsidRPr="000F6DDB">
        <w:rPr>
          <w:rFonts w:ascii="Times New Roman" w:hAnsi="Times New Roman"/>
          <w:color w:val="auto"/>
          <w:sz w:val="28"/>
          <w:szCs w:val="28"/>
        </w:rPr>
        <w:t xml:space="preserve"> Отпуск для завершения диссертаций</w:t>
      </w:r>
    </w:p>
    <w:p w:rsidR="0083516E" w:rsidRDefault="0083516E" w:rsidP="00D93B64">
      <w:pPr>
        <w:spacing w:after="360"/>
        <w:ind w:firstLine="709"/>
        <w:jc w:val="both"/>
        <w:rPr>
          <w:rFonts w:ascii="Times New Roman" w:hAnsi="Times New Roman"/>
          <w:sz w:val="28"/>
          <w:szCs w:val="28"/>
        </w:rPr>
      </w:pPr>
      <w:r w:rsidRPr="000F6DDB">
        <w:rPr>
          <w:rFonts w:ascii="Times New Roman" w:hAnsi="Times New Roman"/>
          <w:sz w:val="28"/>
          <w:szCs w:val="28"/>
        </w:rPr>
        <w:t>Для завершения диссертаций на соискание ученой степени кандидата наук или доктора наук работникам предприятий, учреждений и организаций по месту работы предоставляются отпуска с сохранением заработной платы продолжительностью соответственно три или шесть месяцев в порядке, установленном положениями об аспирантах, докторантах и соискателях.</w:t>
      </w:r>
    </w:p>
    <w:p w:rsidR="002364C8" w:rsidRPr="002364C8" w:rsidRDefault="002364C8" w:rsidP="002364C8">
      <w:pPr>
        <w:spacing w:after="360"/>
        <w:ind w:right="-1" w:firstLine="709"/>
        <w:jc w:val="both"/>
        <w:rPr>
          <w:rFonts w:ascii="Times New Roman" w:eastAsia="Times New Roman" w:hAnsi="Times New Roman"/>
          <w:sz w:val="28"/>
          <w:szCs w:val="28"/>
        </w:rPr>
      </w:pPr>
      <w:r w:rsidRPr="002364C8">
        <w:rPr>
          <w:rFonts w:ascii="Times New Roman" w:eastAsia="Times New Roman" w:hAnsi="Times New Roman"/>
          <w:sz w:val="28"/>
          <w:szCs w:val="28"/>
        </w:rPr>
        <w:t>Статья 26</w:t>
      </w:r>
      <w:r w:rsidRPr="002364C8">
        <w:rPr>
          <w:rFonts w:ascii="Times New Roman" w:eastAsia="Times New Roman" w:hAnsi="Times New Roman"/>
          <w:sz w:val="28"/>
          <w:szCs w:val="28"/>
          <w:vertAlign w:val="superscript"/>
        </w:rPr>
        <w:t>1</w:t>
      </w:r>
      <w:r w:rsidRPr="002364C8">
        <w:rPr>
          <w:rFonts w:ascii="Times New Roman" w:eastAsia="Times New Roman" w:hAnsi="Times New Roman"/>
          <w:sz w:val="28"/>
          <w:szCs w:val="28"/>
        </w:rPr>
        <w:t>. </w:t>
      </w:r>
      <w:r w:rsidRPr="002364C8">
        <w:rPr>
          <w:rFonts w:ascii="Times New Roman" w:eastAsia="Times New Roman" w:hAnsi="Times New Roman"/>
          <w:b/>
          <w:bCs/>
          <w:sz w:val="28"/>
          <w:szCs w:val="28"/>
        </w:rPr>
        <w:t>Отпуск для подготовки и участия в соревнованиях, творческих конкурсах</w:t>
      </w:r>
    </w:p>
    <w:p w:rsidR="002364C8" w:rsidRPr="002364C8" w:rsidRDefault="00D80AB1" w:rsidP="002364C8">
      <w:pPr>
        <w:spacing w:after="360"/>
        <w:ind w:right="-1" w:firstLine="709"/>
        <w:jc w:val="both"/>
        <w:rPr>
          <w:rFonts w:ascii="Times New Roman" w:eastAsia="Times New Roman" w:hAnsi="Times New Roman"/>
          <w:i/>
          <w:sz w:val="28"/>
          <w:szCs w:val="28"/>
        </w:rPr>
      </w:pPr>
      <w:hyperlink r:id="rId56" w:history="1">
        <w:r w:rsidR="002364C8" w:rsidRPr="002364C8">
          <w:rPr>
            <w:rStyle w:val="aa"/>
            <w:rFonts w:ascii="Times New Roman" w:eastAsia="Times New Roman" w:hAnsi="Times New Roman"/>
            <w:i/>
            <w:sz w:val="28"/>
            <w:szCs w:val="28"/>
          </w:rPr>
          <w:t>(Наименование статьи 26</w:t>
        </w:r>
        <w:r w:rsidR="002364C8" w:rsidRPr="002364C8">
          <w:rPr>
            <w:rStyle w:val="aa"/>
            <w:rFonts w:ascii="Times New Roman" w:eastAsia="Times New Roman" w:hAnsi="Times New Roman"/>
            <w:i/>
            <w:sz w:val="28"/>
            <w:szCs w:val="28"/>
            <w:vertAlign w:val="superscript"/>
          </w:rPr>
          <w:t>1</w:t>
        </w:r>
        <w:r w:rsidR="002364C8" w:rsidRPr="002364C8">
          <w:rPr>
            <w:rStyle w:val="aa"/>
            <w:rFonts w:ascii="Times New Roman" w:eastAsia="Times New Roman" w:hAnsi="Times New Roman"/>
            <w:i/>
            <w:sz w:val="28"/>
            <w:szCs w:val="28"/>
          </w:rPr>
          <w:t xml:space="preserve"> в редакции Закона от 09.02.2018 № 218-ІНС)</w:t>
        </w:r>
      </w:hyperlink>
    </w:p>
    <w:p w:rsidR="007240E5" w:rsidRPr="007240E5" w:rsidRDefault="007240E5" w:rsidP="007240E5">
      <w:pPr>
        <w:spacing w:after="360"/>
        <w:ind w:right="-1" w:firstLine="709"/>
        <w:jc w:val="both"/>
        <w:rPr>
          <w:rFonts w:ascii="Times New Roman" w:eastAsia="Times New Roman" w:hAnsi="Times New Roman"/>
          <w:sz w:val="28"/>
          <w:szCs w:val="28"/>
        </w:rPr>
      </w:pPr>
      <w:r w:rsidRPr="007240E5">
        <w:rPr>
          <w:rFonts w:ascii="Times New Roman" w:eastAsia="Times New Roman" w:hAnsi="Times New Roman"/>
          <w:sz w:val="28"/>
          <w:szCs w:val="28"/>
        </w:rPr>
        <w:t>1. Отпуск для подготовки и участия в соревнованиях, творческих конкурсах предоставляется работникам, которые принимают участие в республиканских и международных спортивных соревнованиях и творческих конкурсах.</w:t>
      </w:r>
    </w:p>
    <w:p w:rsidR="007240E5" w:rsidRPr="007240E5" w:rsidRDefault="007240E5" w:rsidP="007240E5">
      <w:pPr>
        <w:spacing w:after="360"/>
        <w:ind w:right="-1" w:firstLine="709"/>
        <w:jc w:val="both"/>
        <w:rPr>
          <w:rFonts w:ascii="Times New Roman" w:eastAsia="Times New Roman" w:hAnsi="Times New Roman"/>
          <w:sz w:val="28"/>
          <w:szCs w:val="28"/>
        </w:rPr>
      </w:pPr>
      <w:r w:rsidRPr="007240E5">
        <w:rPr>
          <w:rFonts w:ascii="Times New Roman" w:eastAsia="Times New Roman" w:hAnsi="Times New Roman"/>
          <w:sz w:val="28"/>
          <w:szCs w:val="28"/>
        </w:rPr>
        <w:t>2. Продолжительность, порядок, условия предоставления и оплаты отпусков для подготовки и участия в соревнованиях, творческих конкурсах устанавливаются Советом Министров Донецкой Народной Республики.</w:t>
      </w:r>
    </w:p>
    <w:p w:rsidR="007240E5" w:rsidRPr="007240E5" w:rsidRDefault="00D80AB1" w:rsidP="007240E5">
      <w:pPr>
        <w:spacing w:after="360"/>
        <w:ind w:right="-1" w:firstLine="709"/>
        <w:jc w:val="both"/>
        <w:rPr>
          <w:rFonts w:ascii="Times New Roman" w:eastAsia="Times New Roman" w:hAnsi="Times New Roman"/>
          <w:sz w:val="28"/>
          <w:szCs w:val="28"/>
        </w:rPr>
      </w:pPr>
      <w:hyperlink r:id="rId57" w:history="1">
        <w:r w:rsidR="007240E5" w:rsidRPr="007240E5">
          <w:rPr>
            <w:rFonts w:ascii="Times New Roman" w:eastAsia="Times New Roman" w:hAnsi="Times New Roman"/>
            <w:i/>
            <w:color w:val="0000FF"/>
            <w:sz w:val="28"/>
            <w:szCs w:val="28"/>
            <w:u w:val="single"/>
          </w:rPr>
          <w:t>(Статья 26-1 введена Законом от 10.03.2017 № 158-IНС</w:t>
        </w:r>
      </w:hyperlink>
      <w:r w:rsidR="007240E5" w:rsidRPr="007240E5">
        <w:rPr>
          <w:rFonts w:ascii="Times New Roman" w:eastAsia="Times New Roman" w:hAnsi="Times New Roman"/>
          <w:i/>
          <w:sz w:val="28"/>
          <w:szCs w:val="28"/>
        </w:rPr>
        <w:t>)</w:t>
      </w:r>
    </w:p>
    <w:p w:rsidR="0083516E" w:rsidRPr="000F6DDB" w:rsidRDefault="0083516E" w:rsidP="00D93B64">
      <w:pPr>
        <w:pStyle w:val="1"/>
        <w:spacing w:before="0" w:after="360"/>
        <w:ind w:firstLine="709"/>
        <w:jc w:val="both"/>
        <w:rPr>
          <w:rFonts w:ascii="Times New Roman" w:hAnsi="Times New Roman"/>
          <w:color w:val="auto"/>
        </w:rPr>
      </w:pPr>
      <w:r w:rsidRPr="00667091">
        <w:rPr>
          <w:rFonts w:ascii="Times New Roman" w:hAnsi="Times New Roman"/>
          <w:b w:val="0"/>
          <w:color w:val="auto"/>
        </w:rPr>
        <w:t>Глава 8.</w:t>
      </w:r>
      <w:r w:rsidRPr="000F6DDB">
        <w:rPr>
          <w:rFonts w:ascii="Times New Roman" w:hAnsi="Times New Roman"/>
          <w:color w:val="auto"/>
        </w:rPr>
        <w:t xml:space="preserve"> Заключительные положения</w:t>
      </w:r>
    </w:p>
    <w:p w:rsidR="0083516E" w:rsidRPr="000F6DDB" w:rsidRDefault="0083516E" w:rsidP="00D93B64">
      <w:pPr>
        <w:pStyle w:val="2"/>
        <w:spacing w:before="0" w:after="360"/>
        <w:ind w:firstLine="709"/>
        <w:jc w:val="both"/>
        <w:rPr>
          <w:rFonts w:ascii="Times New Roman" w:hAnsi="Times New Roman"/>
          <w:color w:val="auto"/>
          <w:sz w:val="28"/>
          <w:szCs w:val="28"/>
        </w:rPr>
      </w:pPr>
      <w:r w:rsidRPr="00667091">
        <w:rPr>
          <w:rFonts w:ascii="Times New Roman" w:hAnsi="Times New Roman"/>
          <w:b w:val="0"/>
          <w:color w:val="auto"/>
          <w:sz w:val="28"/>
          <w:szCs w:val="28"/>
        </w:rPr>
        <w:t>Статья 27.</w:t>
      </w:r>
      <w:r w:rsidRPr="000F6DDB">
        <w:rPr>
          <w:rFonts w:ascii="Times New Roman" w:hAnsi="Times New Roman"/>
          <w:color w:val="auto"/>
          <w:sz w:val="28"/>
          <w:szCs w:val="28"/>
        </w:rPr>
        <w:t xml:space="preserve"> Ответственность работодателя</w:t>
      </w:r>
    </w:p>
    <w:p w:rsidR="0083516E" w:rsidRPr="000F6DDB" w:rsidRDefault="0083516E" w:rsidP="00D93B64">
      <w:pPr>
        <w:spacing w:after="360"/>
        <w:ind w:firstLine="709"/>
        <w:jc w:val="both"/>
        <w:rPr>
          <w:rFonts w:ascii="Times New Roman" w:hAnsi="Times New Roman"/>
          <w:sz w:val="28"/>
          <w:szCs w:val="28"/>
        </w:rPr>
      </w:pPr>
      <w:r w:rsidRPr="000F6DDB">
        <w:rPr>
          <w:rFonts w:ascii="Times New Roman" w:hAnsi="Times New Roman"/>
          <w:sz w:val="28"/>
          <w:szCs w:val="28"/>
        </w:rPr>
        <w:t xml:space="preserve">За отказ предоставить работнику отпуск или сокращение продолжительности отпуска, нарушение порядка предоставления отпусков, а также за невыплату </w:t>
      </w:r>
      <w:r w:rsidRPr="000F6DDB">
        <w:rPr>
          <w:rFonts w:ascii="Times New Roman" w:hAnsi="Times New Roman"/>
          <w:sz w:val="28"/>
          <w:szCs w:val="28"/>
          <w:shd w:val="clear" w:color="auto" w:fill="FFFFFF"/>
        </w:rPr>
        <w:t>заработной платы за время ежегодного отпуска</w:t>
      </w:r>
      <w:r w:rsidRPr="000F6DDB">
        <w:rPr>
          <w:rFonts w:ascii="Times New Roman" w:hAnsi="Times New Roman"/>
          <w:sz w:val="28"/>
          <w:szCs w:val="28"/>
        </w:rPr>
        <w:t xml:space="preserve"> или компенсации за неиспользованный отпуск работодатель несет ответственность в порядке, предусмотренном законодательством Донецкой Народной Республики.</w:t>
      </w:r>
    </w:p>
    <w:p w:rsidR="0083516E" w:rsidRDefault="00D80AB1" w:rsidP="00D93B64">
      <w:pPr>
        <w:spacing w:after="360"/>
        <w:ind w:firstLine="709"/>
        <w:jc w:val="both"/>
        <w:rPr>
          <w:rFonts w:ascii="Times New Roman" w:hAnsi="Times New Roman"/>
          <w:i/>
          <w:sz w:val="28"/>
          <w:szCs w:val="28"/>
        </w:rPr>
      </w:pPr>
      <w:hyperlink r:id="rId58" w:history="1">
        <w:r w:rsidR="0083516E" w:rsidRPr="009D15A7">
          <w:rPr>
            <w:rStyle w:val="aa"/>
            <w:rFonts w:ascii="Times New Roman" w:hAnsi="Times New Roman"/>
            <w:i/>
            <w:sz w:val="28"/>
            <w:szCs w:val="28"/>
          </w:rPr>
          <w:t xml:space="preserve">(В статью 27 внесены изменения в соответствии с Законом </w:t>
        </w:r>
        <w:r w:rsidR="00034FAF">
          <w:rPr>
            <w:rStyle w:val="aa"/>
            <w:rFonts w:ascii="Times New Roman" w:hAnsi="Times New Roman"/>
            <w:i/>
            <w:sz w:val="28"/>
            <w:szCs w:val="28"/>
          </w:rPr>
          <w:br/>
        </w:r>
        <w:r w:rsidR="0083516E" w:rsidRPr="009D15A7">
          <w:rPr>
            <w:rStyle w:val="aa"/>
            <w:rFonts w:ascii="Times New Roman" w:hAnsi="Times New Roman"/>
            <w:i/>
            <w:sz w:val="28"/>
            <w:szCs w:val="28"/>
          </w:rPr>
          <w:t>от 29.05.2015 № 49-ІНС)</w:t>
        </w:r>
      </w:hyperlink>
    </w:p>
    <w:p w:rsidR="00034FAF" w:rsidRPr="000F6DDB" w:rsidRDefault="00034FAF" w:rsidP="00D93B64">
      <w:pPr>
        <w:spacing w:after="360"/>
        <w:ind w:firstLine="709"/>
        <w:jc w:val="both"/>
        <w:rPr>
          <w:rFonts w:ascii="Times New Roman" w:hAnsi="Times New Roman"/>
          <w:i/>
          <w:sz w:val="28"/>
          <w:szCs w:val="28"/>
        </w:rPr>
      </w:pPr>
    </w:p>
    <w:p w:rsidR="0083516E" w:rsidRPr="000F6DDB" w:rsidRDefault="0083516E" w:rsidP="00D93B64">
      <w:pPr>
        <w:pStyle w:val="2"/>
        <w:spacing w:before="0" w:after="360"/>
        <w:ind w:firstLine="709"/>
        <w:jc w:val="both"/>
        <w:rPr>
          <w:rFonts w:ascii="Times New Roman" w:hAnsi="Times New Roman"/>
          <w:color w:val="auto"/>
          <w:sz w:val="28"/>
          <w:szCs w:val="28"/>
        </w:rPr>
      </w:pPr>
      <w:r w:rsidRPr="00667091">
        <w:rPr>
          <w:rFonts w:ascii="Times New Roman" w:hAnsi="Times New Roman"/>
          <w:b w:val="0"/>
          <w:color w:val="auto"/>
          <w:sz w:val="28"/>
          <w:szCs w:val="28"/>
        </w:rPr>
        <w:lastRenderedPageBreak/>
        <w:t>Статья 28.</w:t>
      </w:r>
      <w:r w:rsidRPr="000F6DDB">
        <w:rPr>
          <w:rFonts w:ascii="Times New Roman" w:hAnsi="Times New Roman"/>
          <w:color w:val="auto"/>
          <w:sz w:val="28"/>
          <w:szCs w:val="28"/>
        </w:rPr>
        <w:t xml:space="preserve"> Разрешение споров</w:t>
      </w:r>
    </w:p>
    <w:p w:rsidR="0083516E" w:rsidRPr="000F6DDB" w:rsidRDefault="0083516E" w:rsidP="00D93B64">
      <w:pPr>
        <w:spacing w:after="360"/>
        <w:ind w:firstLine="709"/>
        <w:jc w:val="both"/>
        <w:rPr>
          <w:rFonts w:ascii="Times New Roman" w:hAnsi="Times New Roman"/>
          <w:sz w:val="28"/>
          <w:szCs w:val="28"/>
        </w:rPr>
      </w:pPr>
      <w:r w:rsidRPr="000F6DDB">
        <w:rPr>
          <w:rFonts w:ascii="Times New Roman" w:hAnsi="Times New Roman"/>
          <w:sz w:val="28"/>
          <w:szCs w:val="28"/>
        </w:rPr>
        <w:t>Споры, возникшие между работником и работодателем при применении настоящего Закона, разрешаются в порядке, предусмотренном для разрешения индивидуальных трудовых споров.</w:t>
      </w:r>
    </w:p>
    <w:p w:rsidR="0083516E" w:rsidRPr="000F6DDB" w:rsidRDefault="0083516E" w:rsidP="00D93B64">
      <w:pPr>
        <w:pStyle w:val="2"/>
        <w:spacing w:before="0" w:after="360"/>
        <w:ind w:firstLine="709"/>
        <w:jc w:val="both"/>
        <w:rPr>
          <w:rFonts w:ascii="Times New Roman" w:hAnsi="Times New Roman"/>
          <w:color w:val="auto"/>
          <w:sz w:val="28"/>
          <w:szCs w:val="28"/>
          <w:lang w:eastAsia="ru-RU"/>
        </w:rPr>
      </w:pPr>
      <w:r w:rsidRPr="00667091">
        <w:rPr>
          <w:rFonts w:ascii="Times New Roman" w:hAnsi="Times New Roman"/>
          <w:b w:val="0"/>
          <w:color w:val="auto"/>
          <w:sz w:val="28"/>
          <w:szCs w:val="28"/>
          <w:lang w:eastAsia="ru-RU"/>
        </w:rPr>
        <w:t>Статья 29.</w:t>
      </w:r>
      <w:r w:rsidRPr="000F6DDB">
        <w:rPr>
          <w:rFonts w:ascii="Times New Roman" w:hAnsi="Times New Roman"/>
          <w:color w:val="auto"/>
          <w:sz w:val="28"/>
          <w:szCs w:val="28"/>
          <w:lang w:eastAsia="ru-RU"/>
        </w:rPr>
        <w:t xml:space="preserve"> Порядок вступления в силу настоящего Закона</w:t>
      </w:r>
    </w:p>
    <w:p w:rsidR="0083516E" w:rsidRPr="000F6DDB" w:rsidRDefault="0083516E" w:rsidP="00D93B64">
      <w:pPr>
        <w:spacing w:after="360"/>
        <w:ind w:firstLine="709"/>
        <w:jc w:val="both"/>
        <w:rPr>
          <w:rFonts w:ascii="Times New Roman" w:hAnsi="Times New Roman"/>
          <w:sz w:val="28"/>
          <w:szCs w:val="28"/>
          <w:lang w:eastAsia="ru-RU"/>
        </w:rPr>
      </w:pPr>
      <w:r w:rsidRPr="000F6DDB">
        <w:rPr>
          <w:rFonts w:ascii="Times New Roman" w:hAnsi="Times New Roman"/>
          <w:sz w:val="28"/>
          <w:szCs w:val="28"/>
          <w:lang w:eastAsia="ru-RU"/>
        </w:rPr>
        <w:t>Настоящий Закон вступает в силу со дня его официального опубликования.</w:t>
      </w:r>
    </w:p>
    <w:p w:rsidR="0083516E" w:rsidRPr="000F6DDB" w:rsidRDefault="0083516E" w:rsidP="00D93B64">
      <w:pPr>
        <w:spacing w:after="360"/>
        <w:ind w:firstLine="709"/>
        <w:jc w:val="both"/>
        <w:rPr>
          <w:rFonts w:ascii="Times New Roman" w:hAnsi="Times New Roman"/>
          <w:b/>
          <w:sz w:val="28"/>
          <w:szCs w:val="28"/>
          <w:lang w:eastAsia="ru-RU"/>
        </w:rPr>
      </w:pPr>
      <w:r w:rsidRPr="000F6DDB">
        <w:rPr>
          <w:rFonts w:ascii="Times New Roman" w:hAnsi="Times New Roman"/>
          <w:b/>
          <w:sz w:val="28"/>
          <w:szCs w:val="28"/>
          <w:lang w:eastAsia="ru-RU"/>
        </w:rPr>
        <w:t>ПЕРЕХОДНЫЕ ПОЛОЖЕНИЯ</w:t>
      </w:r>
    </w:p>
    <w:p w:rsidR="0083516E" w:rsidRPr="000F6DDB" w:rsidRDefault="00D93B64" w:rsidP="00D93B64">
      <w:pPr>
        <w:tabs>
          <w:tab w:val="left" w:pos="426"/>
        </w:tabs>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До принятия законодательства Донецкой Народной Республики, регулирующего предоставление ежегодного основного оплачиваемого отпуска продолжительностью более 28 календарных дней, установить:</w:t>
      </w:r>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1) </w:t>
      </w:r>
      <w:r w:rsidR="0083516E" w:rsidRPr="000F6DDB">
        <w:rPr>
          <w:rFonts w:ascii="Times New Roman" w:hAnsi="Times New Roman"/>
          <w:sz w:val="28"/>
          <w:szCs w:val="28"/>
          <w:lang w:eastAsia="ru-RU"/>
        </w:rPr>
        <w:t>работникам художественно-постановочной части и творческим работникам театров удлиненный основной оплачиваемый отпуск продолжительностью до 56 календарных дней. Работникам художественно-постановочной части и творческим работникам театров ежегодные отпуска полной продолжительности предоставляются в летний период в конце театрального сезона независимо от времени принятия их на работу;</w:t>
      </w:r>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lang w:eastAsia="ru-RU"/>
        </w:rPr>
        <w:t>лицам в возрасте до восемнадцати лет ежегодный основной оплачиваемый отпуск продолжительностью 31 календарный день;</w:t>
      </w:r>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0083516E" w:rsidRPr="000F6DDB">
        <w:rPr>
          <w:rFonts w:ascii="Times New Roman" w:hAnsi="Times New Roman"/>
          <w:sz w:val="28"/>
          <w:szCs w:val="28"/>
          <w:lang w:eastAsia="ru-RU"/>
        </w:rPr>
        <w:t>инвалидам I и II групп ежегодный основной оплачиваемый отпуск продолжительностью 30 календарных дней;</w:t>
      </w:r>
    </w:p>
    <w:p w:rsidR="0083516E" w:rsidRPr="000F6DDB" w:rsidRDefault="0083516E" w:rsidP="00D93B64">
      <w:pPr>
        <w:spacing w:after="360"/>
        <w:ind w:firstLine="709"/>
        <w:jc w:val="both"/>
        <w:rPr>
          <w:rFonts w:ascii="Times New Roman" w:hAnsi="Times New Roman"/>
          <w:sz w:val="28"/>
          <w:szCs w:val="28"/>
          <w:lang w:eastAsia="ru-RU"/>
        </w:rPr>
      </w:pPr>
      <w:r w:rsidRPr="000F6DDB">
        <w:rPr>
          <w:rFonts w:ascii="Times New Roman" w:hAnsi="Times New Roman"/>
          <w:sz w:val="28"/>
          <w:szCs w:val="28"/>
          <w:lang w:eastAsia="ru-RU"/>
        </w:rPr>
        <w:t>4)</w:t>
      </w:r>
      <w:r w:rsidR="00D93B64">
        <w:rPr>
          <w:rFonts w:ascii="Times New Roman" w:hAnsi="Times New Roman"/>
          <w:sz w:val="28"/>
          <w:szCs w:val="28"/>
          <w:lang w:eastAsia="ru-RU"/>
        </w:rPr>
        <w:t> </w:t>
      </w:r>
      <w:r w:rsidRPr="000F6DDB">
        <w:rPr>
          <w:rFonts w:ascii="Times New Roman" w:hAnsi="Times New Roman"/>
          <w:sz w:val="28"/>
          <w:szCs w:val="28"/>
          <w:lang w:eastAsia="ru-RU"/>
        </w:rPr>
        <w:t>военизированному личному составу горноспасательных частей ежегодный основной оплачиваемый отпуск продолжительностью 30 календарных дней;</w:t>
      </w:r>
    </w:p>
    <w:p w:rsidR="00894047" w:rsidRPr="00562CB1" w:rsidRDefault="00894047" w:rsidP="00894047">
      <w:pPr>
        <w:pStyle w:val="af6"/>
        <w:spacing w:before="0" w:beforeAutospacing="0" w:after="360" w:afterAutospacing="0" w:line="276" w:lineRule="auto"/>
        <w:ind w:firstLine="709"/>
        <w:jc w:val="both"/>
        <w:rPr>
          <w:rFonts w:ascii="Times New Roman" w:hAnsi="Times New Roman" w:cs="Times New Roman"/>
          <w:sz w:val="28"/>
          <w:szCs w:val="28"/>
        </w:rPr>
      </w:pPr>
      <w:r w:rsidRPr="00562CB1">
        <w:rPr>
          <w:rFonts w:ascii="Times New Roman" w:hAnsi="Times New Roman" w:cs="Times New Roman"/>
          <w:sz w:val="28"/>
          <w:szCs w:val="28"/>
        </w:rPr>
        <w:t xml:space="preserve">5) ежегодный основной оплачиваемый отпуск продолжительностью 30 календарных дней предоставляется лицам, занимающим должности в государственных органах, органах исполнительной власти, администрациях городов и районов Донецкой Народной Республики, администрациях районов в городах Донецкой Народной Республики, администрациях сел и поселков </w:t>
      </w:r>
      <w:r w:rsidRPr="00562CB1">
        <w:rPr>
          <w:rFonts w:ascii="Times New Roman" w:hAnsi="Times New Roman" w:cs="Times New Roman"/>
          <w:sz w:val="28"/>
          <w:szCs w:val="28"/>
        </w:rPr>
        <w:lastRenderedPageBreak/>
        <w:t>Донецкой Народной Республики, за исключением прочих служащих и работников, если иное не предусмотрено законодательством Донецкой Народной Республики о виде государственной службы. </w:t>
      </w:r>
    </w:p>
    <w:p w:rsidR="00894047" w:rsidRDefault="00894047" w:rsidP="00894047">
      <w:pPr>
        <w:tabs>
          <w:tab w:val="left" w:pos="4536"/>
        </w:tabs>
        <w:spacing w:after="360"/>
        <w:ind w:firstLine="709"/>
        <w:jc w:val="both"/>
        <w:rPr>
          <w:rFonts w:ascii="Times New Roman" w:hAnsi="Times New Roman"/>
          <w:sz w:val="28"/>
          <w:szCs w:val="28"/>
        </w:rPr>
      </w:pPr>
      <w:r w:rsidRPr="00562CB1">
        <w:rPr>
          <w:rFonts w:ascii="Times New Roman" w:hAnsi="Times New Roman"/>
          <w:sz w:val="28"/>
          <w:szCs w:val="28"/>
        </w:rPr>
        <w:t>Дополнительный оплачиваемый отпуск лицам, имеющим стаж государственной службы 10 и более лет, предоставляется после принятия нормативных правовых актов Донецкой Народной Республики о порядке исчисления стажа государственной службы и службы в органах местного самоуправления.</w:t>
      </w:r>
    </w:p>
    <w:p w:rsidR="00894047" w:rsidRPr="0029416B" w:rsidRDefault="00D80AB1" w:rsidP="00894047">
      <w:pPr>
        <w:spacing w:after="360"/>
        <w:ind w:firstLine="709"/>
        <w:jc w:val="both"/>
        <w:rPr>
          <w:rFonts w:ascii="Times New Roman" w:hAnsi="Times New Roman"/>
          <w:i/>
          <w:sz w:val="28"/>
          <w:szCs w:val="28"/>
        </w:rPr>
      </w:pPr>
      <w:hyperlink r:id="rId59" w:history="1">
        <w:r w:rsidR="00894047" w:rsidRPr="00D54D0F">
          <w:rPr>
            <w:rStyle w:val="aa"/>
            <w:rFonts w:ascii="Times New Roman" w:hAnsi="Times New Roman"/>
            <w:i/>
            <w:sz w:val="28"/>
            <w:szCs w:val="28"/>
          </w:rPr>
          <w:t>(Пункт 5 части 1 Переходных положенийизложен в новой редакции в соответствии с Законом от 30.04.2016 № 126-IНС)</w:t>
        </w:r>
      </w:hyperlink>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2. </w:t>
      </w:r>
      <w:r w:rsidR="0083516E" w:rsidRPr="000F6DDB">
        <w:rPr>
          <w:rFonts w:ascii="Times New Roman" w:hAnsi="Times New Roman"/>
          <w:sz w:val="28"/>
          <w:szCs w:val="28"/>
          <w:lang w:eastAsia="ru-RU"/>
        </w:rPr>
        <w:t>До принятия законодательных и нормативных правовых актов Донецкой Народной Республики, устанавливающих конкретную продолжительность, условия предоставления ежегодных дополнительных оплачиваемых отпусков работникам, занятым на работах с вредными, тяжелыми или опасными условиями труда и за особый характер работы, при определении конкретной продолжительности таких отпусков руководствоваться Списком производств, работ, цехов, профессий и должностей, занятость работников в которых дает право на ежегодные дополнительные отпуска за работу с вредными и опасными условиями труда и за особый характер работы, утвержденными Постановлением Кабинета Министров Украины от 17.11.1997г. и Методическими рекомендациями для проведения аттестации рабочих мест по условиям труда, утвержденным Постановлением Кабинета Министров Украины от 01.09.1992г. N41.</w:t>
      </w:r>
    </w:p>
    <w:p w:rsidR="0083516E" w:rsidRPr="000F6DDB"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3. </w:t>
      </w:r>
      <w:r w:rsidR="0083516E" w:rsidRPr="000F6DDB">
        <w:rPr>
          <w:rFonts w:ascii="Times New Roman" w:hAnsi="Times New Roman"/>
          <w:sz w:val="28"/>
          <w:szCs w:val="28"/>
          <w:lang w:eastAsia="ru-RU"/>
        </w:rPr>
        <w:t>До принятия законодательства Донецкой Народной Республики, регулирующего трудовые отношения государственных служащих и должностных лиц местного самоуправления, предоставлять дополнительные оплачиваемые отпуска государственным служащим и должностным лицам местного самоуправления, которые имеют стаж службы более 10 лет, продолжительностью до 15 календарных дней (при стаже 10 лет – 5 календарных дней и за каждый последующий год – по два календарных дня</w:t>
      </w:r>
      <w:r>
        <w:rPr>
          <w:rFonts w:ascii="Times New Roman" w:hAnsi="Times New Roman"/>
          <w:sz w:val="28"/>
          <w:szCs w:val="28"/>
          <w:lang w:eastAsia="ru-RU"/>
        </w:rPr>
        <w:t>.</w:t>
      </w:r>
    </w:p>
    <w:p w:rsidR="0083516E" w:rsidRDefault="00D93B64" w:rsidP="00D93B64">
      <w:pPr>
        <w:spacing w:after="360"/>
        <w:ind w:firstLine="709"/>
        <w:jc w:val="both"/>
        <w:rPr>
          <w:rFonts w:ascii="Times New Roman" w:hAnsi="Times New Roman"/>
          <w:sz w:val="28"/>
          <w:szCs w:val="28"/>
          <w:lang w:eastAsia="ru-RU"/>
        </w:rPr>
      </w:pPr>
      <w:r>
        <w:rPr>
          <w:rFonts w:ascii="Times New Roman" w:hAnsi="Times New Roman"/>
          <w:sz w:val="28"/>
          <w:szCs w:val="28"/>
          <w:lang w:eastAsia="ru-RU"/>
        </w:rPr>
        <w:t>4. </w:t>
      </w:r>
      <w:r w:rsidR="0083516E" w:rsidRPr="000F6DDB">
        <w:rPr>
          <w:rFonts w:ascii="Times New Roman" w:hAnsi="Times New Roman"/>
          <w:sz w:val="28"/>
          <w:szCs w:val="28"/>
          <w:lang w:eastAsia="ru-RU"/>
        </w:rPr>
        <w:t>Для категорий работников педагогической сферы, горнодобывающей, химической, коксохимической, металлургической промышленности удлиненный основной отпуск предоставляется согласно приложени</w:t>
      </w:r>
      <w:r>
        <w:rPr>
          <w:rFonts w:ascii="Times New Roman" w:hAnsi="Times New Roman"/>
          <w:sz w:val="28"/>
          <w:szCs w:val="28"/>
          <w:lang w:eastAsia="ru-RU"/>
        </w:rPr>
        <w:t>ям</w:t>
      </w:r>
      <w:r w:rsidR="0083516E" w:rsidRPr="000F6DDB">
        <w:rPr>
          <w:rFonts w:ascii="Times New Roman" w:hAnsi="Times New Roman"/>
          <w:sz w:val="28"/>
          <w:szCs w:val="28"/>
          <w:lang w:eastAsia="ru-RU"/>
        </w:rPr>
        <w:t xml:space="preserve"> к настоящему Закону.</w:t>
      </w:r>
    </w:p>
    <w:p w:rsidR="007240E5" w:rsidRPr="007240E5" w:rsidRDefault="007240E5" w:rsidP="007240E5">
      <w:pPr>
        <w:spacing w:after="360"/>
        <w:ind w:right="-1" w:firstLine="709"/>
        <w:jc w:val="both"/>
        <w:rPr>
          <w:rFonts w:ascii="Times New Roman" w:hAnsi="Times New Roman"/>
          <w:sz w:val="28"/>
          <w:szCs w:val="28"/>
        </w:rPr>
      </w:pPr>
      <w:r w:rsidRPr="007240E5">
        <w:rPr>
          <w:rFonts w:ascii="Times New Roman" w:hAnsi="Times New Roman"/>
          <w:sz w:val="28"/>
          <w:szCs w:val="28"/>
        </w:rPr>
        <w:lastRenderedPageBreak/>
        <w:t>5. До принятия законодательства Донецкой Народной Республики, определяющего гарантии в сфере социальной защиты лиц, пострадавших вследствие Чернобыльской катастрофы, работникам из числа лиц, отнесенных к 1 и 2 категориям граждан, пострадавших вследствие Чернобыльской катастрофы, предоставляется ежегодный дополнительный оплачиваемый отпуск продолжительностью 14 календарных дней.</w:t>
      </w:r>
    </w:p>
    <w:p w:rsidR="007240E5" w:rsidRPr="007240E5" w:rsidRDefault="00D80AB1" w:rsidP="008622FD">
      <w:pPr>
        <w:spacing w:after="120"/>
        <w:ind w:firstLine="709"/>
        <w:jc w:val="both"/>
        <w:rPr>
          <w:rFonts w:ascii="Times New Roman" w:eastAsia="Times New Roman" w:hAnsi="Times New Roman"/>
          <w:sz w:val="28"/>
          <w:szCs w:val="28"/>
        </w:rPr>
      </w:pPr>
      <w:hyperlink r:id="rId60" w:history="1">
        <w:r w:rsidR="007240E5" w:rsidRPr="007240E5">
          <w:rPr>
            <w:rFonts w:ascii="Times New Roman" w:eastAsia="Times New Roman" w:hAnsi="Times New Roman"/>
            <w:i/>
            <w:color w:val="0000FF"/>
            <w:sz w:val="28"/>
            <w:szCs w:val="28"/>
            <w:u w:val="single"/>
          </w:rPr>
          <w:t xml:space="preserve">(Часть 5 </w:t>
        </w:r>
        <w:r w:rsidR="007240E5">
          <w:rPr>
            <w:rFonts w:ascii="Times New Roman" w:eastAsia="Times New Roman" w:hAnsi="Times New Roman"/>
            <w:i/>
            <w:color w:val="0000FF"/>
            <w:sz w:val="28"/>
            <w:szCs w:val="28"/>
            <w:u w:val="single"/>
          </w:rPr>
          <w:t xml:space="preserve">Переходных положений </w:t>
        </w:r>
        <w:r w:rsidR="007240E5" w:rsidRPr="007240E5">
          <w:rPr>
            <w:rFonts w:ascii="Times New Roman" w:eastAsia="Times New Roman" w:hAnsi="Times New Roman"/>
            <w:i/>
            <w:color w:val="0000FF"/>
            <w:sz w:val="28"/>
            <w:szCs w:val="28"/>
            <w:u w:val="single"/>
          </w:rPr>
          <w:t xml:space="preserve">введена Законом от 10.03.2017 </w:t>
        </w:r>
        <w:r w:rsidR="00034FAF">
          <w:rPr>
            <w:rFonts w:ascii="Times New Roman" w:eastAsia="Times New Roman" w:hAnsi="Times New Roman"/>
            <w:i/>
            <w:color w:val="0000FF"/>
            <w:sz w:val="28"/>
            <w:szCs w:val="28"/>
            <w:u w:val="single"/>
          </w:rPr>
          <w:br/>
        </w:r>
        <w:r w:rsidR="007240E5" w:rsidRPr="007240E5">
          <w:rPr>
            <w:rFonts w:ascii="Times New Roman" w:eastAsia="Times New Roman" w:hAnsi="Times New Roman"/>
            <w:i/>
            <w:color w:val="0000FF"/>
            <w:sz w:val="28"/>
            <w:szCs w:val="28"/>
            <w:u w:val="single"/>
          </w:rPr>
          <w:t>№ 158-IНС</w:t>
        </w:r>
      </w:hyperlink>
      <w:r w:rsidR="007240E5" w:rsidRPr="007240E5">
        <w:rPr>
          <w:rFonts w:ascii="Times New Roman" w:eastAsia="Times New Roman" w:hAnsi="Times New Roman"/>
          <w:i/>
          <w:sz w:val="28"/>
          <w:szCs w:val="28"/>
        </w:rPr>
        <w:t>)</w:t>
      </w:r>
    </w:p>
    <w:p w:rsidR="0083516E" w:rsidRPr="009D15A7" w:rsidRDefault="00D80AB1" w:rsidP="00D93B64">
      <w:pPr>
        <w:spacing w:after="360"/>
        <w:ind w:firstLine="709"/>
        <w:jc w:val="both"/>
        <w:rPr>
          <w:rStyle w:val="aa"/>
          <w:rFonts w:ascii="Times New Roman" w:hAnsi="Times New Roman"/>
          <w:i/>
          <w:sz w:val="28"/>
          <w:szCs w:val="28"/>
        </w:rPr>
      </w:pPr>
      <w:r>
        <w:rPr>
          <w:rFonts w:ascii="Times New Roman" w:hAnsi="Times New Roman"/>
          <w:i/>
          <w:sz w:val="28"/>
          <w:szCs w:val="28"/>
        </w:rPr>
        <w:fldChar w:fldCharType="begin"/>
      </w:r>
      <w:r w:rsidR="009D15A7">
        <w:rPr>
          <w:rFonts w:ascii="Times New Roman" w:hAnsi="Times New Roman"/>
          <w:i/>
          <w:sz w:val="28"/>
          <w:szCs w:val="28"/>
        </w:rPr>
        <w:instrText xml:space="preserve"> HYPERLINK "http://dnrsovet.su/zakon-o-vnesenii-izmenenij-v-zakon-donetskoj-narodnoj-respubliki-ob-otpuskah/" </w:instrText>
      </w:r>
      <w:r>
        <w:rPr>
          <w:rFonts w:ascii="Times New Roman" w:hAnsi="Times New Roman"/>
          <w:i/>
          <w:sz w:val="28"/>
          <w:szCs w:val="28"/>
        </w:rPr>
        <w:fldChar w:fldCharType="separate"/>
      </w:r>
      <w:r w:rsidR="0083516E" w:rsidRPr="009D15A7">
        <w:rPr>
          <w:rStyle w:val="aa"/>
          <w:rFonts w:ascii="Times New Roman" w:hAnsi="Times New Roman"/>
          <w:i/>
          <w:sz w:val="28"/>
          <w:szCs w:val="28"/>
        </w:rPr>
        <w:t>(Переходные положения введены Законом от 29.05.2015 № 49-ІНС)</w:t>
      </w:r>
    </w:p>
    <w:p w:rsidR="0083516E" w:rsidRPr="000F6DDB" w:rsidRDefault="00D80AB1" w:rsidP="000F6DDB">
      <w:pPr>
        <w:tabs>
          <w:tab w:val="left" w:pos="6810"/>
        </w:tabs>
        <w:spacing w:after="0" w:line="240" w:lineRule="auto"/>
        <w:rPr>
          <w:rFonts w:ascii="Times New Roman" w:hAnsi="Times New Roman"/>
          <w:sz w:val="28"/>
          <w:szCs w:val="28"/>
        </w:rPr>
      </w:pPr>
      <w:r>
        <w:rPr>
          <w:rFonts w:ascii="Times New Roman" w:hAnsi="Times New Roman"/>
          <w:i/>
          <w:sz w:val="28"/>
          <w:szCs w:val="28"/>
        </w:rPr>
        <w:fldChar w:fldCharType="end"/>
      </w:r>
      <w:r w:rsidR="0083516E" w:rsidRPr="000F6DDB">
        <w:rPr>
          <w:rFonts w:ascii="Times New Roman" w:hAnsi="Times New Roman"/>
          <w:sz w:val="28"/>
          <w:szCs w:val="28"/>
        </w:rPr>
        <w:t xml:space="preserve">Глава </w:t>
      </w:r>
    </w:p>
    <w:p w:rsidR="0083516E" w:rsidRPr="000F6DDB" w:rsidRDefault="0083516E" w:rsidP="000F6DDB">
      <w:pPr>
        <w:tabs>
          <w:tab w:val="left" w:pos="6810"/>
        </w:tabs>
        <w:spacing w:after="0" w:line="240" w:lineRule="auto"/>
        <w:rPr>
          <w:rFonts w:ascii="Times New Roman" w:hAnsi="Times New Roman"/>
          <w:sz w:val="28"/>
          <w:szCs w:val="28"/>
        </w:rPr>
      </w:pPr>
      <w:r w:rsidRPr="000F6DDB">
        <w:rPr>
          <w:rFonts w:ascii="Times New Roman" w:hAnsi="Times New Roman"/>
          <w:sz w:val="28"/>
          <w:szCs w:val="28"/>
        </w:rPr>
        <w:t>Донецкой Народной Республики</w:t>
      </w:r>
      <w:r w:rsidRPr="000F6DDB">
        <w:rPr>
          <w:rFonts w:ascii="Times New Roman" w:hAnsi="Times New Roman"/>
          <w:sz w:val="28"/>
          <w:szCs w:val="28"/>
        </w:rPr>
        <w:tab/>
        <w:t>А.В. Захарченко</w:t>
      </w:r>
    </w:p>
    <w:p w:rsidR="0083516E" w:rsidRPr="000F6DDB" w:rsidRDefault="0083516E" w:rsidP="000F6DDB">
      <w:pPr>
        <w:spacing w:after="0" w:line="240" w:lineRule="auto"/>
        <w:rPr>
          <w:rFonts w:ascii="Times New Roman" w:hAnsi="Times New Roman"/>
          <w:sz w:val="28"/>
          <w:szCs w:val="28"/>
        </w:rPr>
      </w:pPr>
    </w:p>
    <w:p w:rsidR="0083516E" w:rsidRPr="000F6DDB" w:rsidRDefault="0083516E" w:rsidP="000F6DDB">
      <w:pPr>
        <w:spacing w:after="0" w:line="240" w:lineRule="auto"/>
        <w:rPr>
          <w:rFonts w:ascii="Times New Roman" w:hAnsi="Times New Roman"/>
          <w:sz w:val="28"/>
          <w:szCs w:val="28"/>
        </w:rPr>
      </w:pPr>
      <w:r w:rsidRPr="000F6DDB">
        <w:rPr>
          <w:rFonts w:ascii="Times New Roman" w:hAnsi="Times New Roman"/>
          <w:sz w:val="28"/>
          <w:szCs w:val="28"/>
        </w:rPr>
        <w:t>г. Донецк</w:t>
      </w:r>
    </w:p>
    <w:p w:rsidR="0083516E" w:rsidRPr="000F6DDB" w:rsidRDefault="009A2043" w:rsidP="000F6DDB">
      <w:pPr>
        <w:spacing w:after="0" w:line="240" w:lineRule="auto"/>
        <w:rPr>
          <w:rFonts w:ascii="Times New Roman" w:hAnsi="Times New Roman"/>
          <w:sz w:val="28"/>
          <w:szCs w:val="28"/>
        </w:rPr>
      </w:pPr>
      <w:r>
        <w:rPr>
          <w:rFonts w:ascii="Times New Roman" w:hAnsi="Times New Roman"/>
          <w:sz w:val="28"/>
          <w:szCs w:val="28"/>
        </w:rPr>
        <w:t>1</w:t>
      </w:r>
      <w:r w:rsidR="0083516E" w:rsidRPr="000F6DDB">
        <w:rPr>
          <w:rFonts w:ascii="Times New Roman" w:hAnsi="Times New Roman"/>
          <w:sz w:val="28"/>
          <w:szCs w:val="28"/>
        </w:rPr>
        <w:t>6 марта 2015 года</w:t>
      </w:r>
    </w:p>
    <w:p w:rsidR="0083516E" w:rsidRPr="000F6DDB" w:rsidRDefault="0083516E" w:rsidP="000F6DDB">
      <w:pPr>
        <w:spacing w:after="0"/>
        <w:jc w:val="both"/>
        <w:rPr>
          <w:rFonts w:ascii="Times New Roman" w:hAnsi="Times New Roman"/>
          <w:sz w:val="28"/>
          <w:szCs w:val="28"/>
          <w:lang w:eastAsia="ru-RU"/>
        </w:rPr>
      </w:pPr>
      <w:r w:rsidRPr="000F6DDB">
        <w:rPr>
          <w:rFonts w:ascii="Times New Roman" w:hAnsi="Times New Roman"/>
          <w:sz w:val="28"/>
          <w:szCs w:val="28"/>
        </w:rPr>
        <w:t>№ 16-ІНС</w:t>
      </w:r>
      <w:r w:rsidR="00C83ED0">
        <w:rPr>
          <w:noProof/>
          <w:lang w:eastAsia="ru-RU"/>
        </w:rPr>
        <w:drawing>
          <wp:anchor distT="0" distB="0" distL="114300" distR="114300" simplePos="0" relativeHeight="251659264" behindDoc="0" locked="0" layoutInCell="1" allowOverlap="1">
            <wp:simplePos x="0" y="0"/>
            <wp:positionH relativeFrom="margin">
              <wp:posOffset>5548630</wp:posOffset>
            </wp:positionH>
            <wp:positionV relativeFrom="margin">
              <wp:posOffset>8615680</wp:posOffset>
            </wp:positionV>
            <wp:extent cx="719455" cy="719455"/>
            <wp:effectExtent l="0" t="0" r="4445" b="4445"/>
            <wp:wrapSquare wrapText="bothSides"/>
            <wp:docPr id="2" name="Рисунок 2" descr="http://qrcoder.ru/code/?http%3A%2F%2Fdnrsovet.su%2Fzakon-dnr-ob-otpuskah%2F&amp;2&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b-otpuskah%2F&amp;2&amp;0"/>
                    <pic:cNvPicPr>
                      <a:picLocks noChangeAspect="1" noChangeArrowheads="1"/>
                    </pic:cNvPicPr>
                  </pic:nvPicPr>
                  <pic:blipFill>
                    <a:blip r:embed="rId6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br w:type="page"/>
      </w:r>
      <w:r>
        <w:rPr>
          <w:rFonts w:ascii="Times New Roman" w:eastAsia="Times New Roman" w:hAnsi="Times New Roman"/>
          <w:sz w:val="28"/>
          <w:szCs w:val="28"/>
          <w:shd w:val="clear" w:color="auto" w:fill="FFFFFF"/>
        </w:rPr>
        <w:lastRenderedPageBreak/>
        <w:t>П</w:t>
      </w:r>
      <w:r w:rsidRPr="00D32809">
        <w:rPr>
          <w:rFonts w:ascii="Times New Roman" w:eastAsia="Times New Roman" w:hAnsi="Times New Roman"/>
          <w:sz w:val="28"/>
          <w:szCs w:val="28"/>
          <w:shd w:val="clear" w:color="auto" w:fill="FFFFFF"/>
        </w:rPr>
        <w:t>рило</w:t>
      </w:r>
      <w:r>
        <w:rPr>
          <w:rFonts w:ascii="Times New Roman" w:eastAsia="Times New Roman" w:hAnsi="Times New Roman"/>
          <w:sz w:val="28"/>
          <w:szCs w:val="28"/>
          <w:shd w:val="clear" w:color="auto" w:fill="FFFFFF"/>
        </w:rPr>
        <w:t>жение 1</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pStyle w:val="ConsPlusNormal"/>
        <w:jc w:val="center"/>
        <w:outlineLvl w:val="1"/>
        <w:rPr>
          <w:sz w:val="22"/>
          <w:szCs w:val="22"/>
        </w:rPr>
      </w:pPr>
    </w:p>
    <w:p w:rsidR="004A52B1" w:rsidRDefault="00C31096" w:rsidP="007F1BE0">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sidRPr="004A52B1">
        <w:rPr>
          <w:rFonts w:ascii="Times New Roman" w:hAnsi="Times New Roman"/>
          <w:i/>
          <w:sz w:val="28"/>
          <w:szCs w:val="28"/>
          <w:lang w:val="uk-UA"/>
        </w:rPr>
        <w:t xml:space="preserve"> 1 </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62"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sidR="004A52B1">
        <w:rPr>
          <w:rFonts w:ascii="Times New Roman" w:hAnsi="Times New Roman"/>
          <w:i/>
          <w:sz w:val="28"/>
          <w:szCs w:val="28"/>
        </w:rPr>
        <w:t xml:space="preserve">, утратило силу </w:t>
      </w:r>
      <w:r w:rsidR="004A52B1" w:rsidRPr="004A52B1">
        <w:rPr>
          <w:rFonts w:ascii="Times New Roman" w:eastAsia="Times New Roman" w:hAnsi="Times New Roman"/>
          <w:i/>
          <w:sz w:val="28"/>
          <w:szCs w:val="28"/>
        </w:rPr>
        <w:t xml:space="preserve"> в соответствии с </w:t>
      </w:r>
      <w:hyperlink r:id="rId63" w:history="1">
        <w:r w:rsidR="004A52B1" w:rsidRPr="004A52B1">
          <w:rPr>
            <w:rStyle w:val="aa"/>
            <w:rFonts w:ascii="Times New Roman" w:eastAsia="Times New Roman" w:hAnsi="Times New Roman"/>
            <w:i/>
            <w:sz w:val="28"/>
            <w:szCs w:val="28"/>
          </w:rPr>
          <w:t>Законом от 10.03.2017 № 158-IНС</w:t>
        </w:r>
      </w:hyperlink>
      <w:r w:rsidR="004A52B1">
        <w:rPr>
          <w:rFonts w:ascii="Times New Roman" w:eastAsia="Times New Roman" w:hAnsi="Times New Roman"/>
          <w:i/>
          <w:sz w:val="28"/>
          <w:szCs w:val="28"/>
        </w:rPr>
        <w:t>)</w:t>
      </w:r>
    </w:p>
    <w:p w:rsidR="004A52B1" w:rsidRPr="00962391" w:rsidRDefault="004A52B1" w:rsidP="004A52B1">
      <w:pPr>
        <w:pStyle w:val="af9"/>
        <w:spacing w:after="360"/>
        <w:ind w:right="-1" w:firstLine="709"/>
        <w:rPr>
          <w:rFonts w:ascii="Times New Roman" w:eastAsia="Times New Roman" w:hAnsi="Times New Roman"/>
          <w:sz w:val="28"/>
          <w:szCs w:val="28"/>
        </w:rPr>
      </w:pPr>
    </w:p>
    <w:p w:rsidR="00C31096" w:rsidRDefault="00C31096" w:rsidP="00C31096">
      <w:pPr>
        <w:spacing w:after="0"/>
        <w:jc w:val="right"/>
        <w:rPr>
          <w:rFonts w:ascii="Times New Roman" w:hAnsi="Times New Roman"/>
          <w:sz w:val="28"/>
          <w:szCs w:val="28"/>
          <w:lang w:val="uk-UA"/>
        </w:rPr>
      </w:pPr>
      <w:r>
        <w:rPr>
          <w:rFonts w:ascii="Times New Roman" w:hAnsi="Times New Roman"/>
          <w:sz w:val="28"/>
          <w:szCs w:val="28"/>
        </w:rPr>
        <w:br w:type="page"/>
      </w:r>
      <w:r w:rsidRPr="00370732">
        <w:rPr>
          <w:rFonts w:ascii="Times New Roman" w:hAnsi="Times New Roman"/>
          <w:sz w:val="28"/>
          <w:szCs w:val="28"/>
        </w:rPr>
        <w:lastRenderedPageBreak/>
        <w:t>Приложение 2</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Pr="00A46DED" w:rsidRDefault="00C31096" w:rsidP="00C31096">
      <w:pPr>
        <w:widowControl w:val="0"/>
        <w:autoSpaceDE w:val="0"/>
        <w:spacing w:after="0" w:line="240" w:lineRule="auto"/>
        <w:ind w:left="45" w:firstLine="708"/>
        <w:jc w:val="right"/>
        <w:rPr>
          <w:rFonts w:ascii="Times New Roman" w:hAnsi="Times New Roman"/>
          <w:sz w:val="28"/>
          <w:szCs w:val="28"/>
          <w:lang w:val="uk-UA"/>
        </w:rPr>
      </w:pPr>
    </w:p>
    <w:p w:rsidR="00C31096" w:rsidRDefault="00C31096" w:rsidP="00C31096">
      <w:pPr>
        <w:widowControl w:val="0"/>
        <w:autoSpaceDE w:val="0"/>
        <w:spacing w:after="0" w:line="240" w:lineRule="auto"/>
        <w:ind w:left="45" w:firstLine="708"/>
        <w:jc w:val="both"/>
      </w:pPr>
    </w:p>
    <w:p w:rsidR="00C31096" w:rsidRPr="0072030B" w:rsidRDefault="00C31096" w:rsidP="00C31096">
      <w:pPr>
        <w:pStyle w:val="ConsPlusNormal"/>
        <w:rPr>
          <w:sz w:val="22"/>
          <w:szCs w:val="22"/>
        </w:rPr>
      </w:pPr>
    </w:p>
    <w:p w:rsidR="00832592" w:rsidRDefault="00832592" w:rsidP="00832592">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2</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64"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65"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AD78CD" w:rsidRDefault="00C31096" w:rsidP="00C31096">
      <w:pPr>
        <w:spacing w:before="240"/>
        <w:rPr>
          <w:rFonts w:ascii="Times New Roman" w:hAnsi="Times New Roman"/>
          <w:i/>
          <w:sz w:val="28"/>
          <w:szCs w:val="28"/>
        </w:rPr>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both"/>
      </w:pPr>
    </w:p>
    <w:p w:rsidR="00C31096" w:rsidRDefault="00C31096" w:rsidP="00C31096">
      <w:pPr>
        <w:widowControl w:val="0"/>
        <w:autoSpaceDE w:val="0"/>
        <w:spacing w:after="0" w:line="240" w:lineRule="auto"/>
        <w:ind w:left="45" w:firstLine="708"/>
        <w:jc w:val="right"/>
        <w:rPr>
          <w:rFonts w:ascii="Times New Roman" w:hAnsi="Times New Roman"/>
          <w:sz w:val="28"/>
          <w:szCs w:val="28"/>
          <w:lang w:val="uk-UA"/>
        </w:rPr>
      </w:pPr>
      <w:r>
        <w:rPr>
          <w:rFonts w:ascii="Times New Roman" w:hAnsi="Times New Roman"/>
          <w:sz w:val="28"/>
          <w:szCs w:val="28"/>
        </w:rPr>
        <w:br w:type="page"/>
      </w:r>
      <w:r w:rsidRPr="00370732">
        <w:rPr>
          <w:rFonts w:ascii="Times New Roman" w:hAnsi="Times New Roman"/>
          <w:sz w:val="28"/>
          <w:szCs w:val="28"/>
        </w:rPr>
        <w:lastRenderedPageBreak/>
        <w:t>Приложение 3</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both"/>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3</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66"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67"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AD78CD" w:rsidRDefault="00C31096" w:rsidP="00C31096">
      <w:pPr>
        <w:spacing w:before="240"/>
        <w:rPr>
          <w:rFonts w:ascii="Times New Roman" w:hAnsi="Times New Roman"/>
          <w:i/>
          <w:sz w:val="28"/>
          <w:szCs w:val="28"/>
        </w:rPr>
      </w:pPr>
    </w:p>
    <w:p w:rsidR="00C31096" w:rsidRPr="00860723" w:rsidRDefault="00C31096" w:rsidP="00C31096">
      <w:pPr>
        <w:pStyle w:val="ConsPlusCell"/>
        <w:jc w:val="both"/>
        <w:rPr>
          <w:rFonts w:ascii="Courier New" w:hAnsi="Courier New" w:cs="Courier New"/>
          <w:sz w:val="22"/>
          <w:szCs w:val="22"/>
        </w:rPr>
      </w:pPr>
    </w:p>
    <w:p w:rsidR="00C31096" w:rsidRDefault="00C31096" w:rsidP="00C31096"/>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both"/>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lang w:val="uk-UA"/>
        </w:rPr>
      </w:pPr>
      <w:r>
        <w:rPr>
          <w:rFonts w:ascii="Times New Roman" w:hAnsi="Times New Roman"/>
          <w:sz w:val="28"/>
          <w:szCs w:val="28"/>
        </w:rPr>
        <w:br w:type="page"/>
      </w:r>
      <w:r w:rsidRPr="00370732">
        <w:rPr>
          <w:rFonts w:ascii="Times New Roman" w:hAnsi="Times New Roman"/>
          <w:sz w:val="28"/>
          <w:szCs w:val="28"/>
        </w:rPr>
        <w:lastRenderedPageBreak/>
        <w:t xml:space="preserve">Приложение </w:t>
      </w:r>
      <w:r>
        <w:rPr>
          <w:rFonts w:ascii="Times New Roman" w:hAnsi="Times New Roman"/>
          <w:sz w:val="28"/>
          <w:szCs w:val="28"/>
        </w:rPr>
        <w:t>4</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pStyle w:val="ConsPlusNormal"/>
        <w:jc w:val="center"/>
        <w:outlineLvl w:val="1"/>
        <w:rPr>
          <w:rFonts w:ascii="Times New Roman" w:hAnsi="Times New Roman" w:cs="Times New Roman"/>
          <w:b/>
          <w:sz w:val="22"/>
          <w:szCs w:val="22"/>
        </w:rPr>
      </w:pPr>
      <w:bookmarkStart w:id="1" w:name="Par1195"/>
      <w:bookmarkStart w:id="2" w:name="OLE_LINK1"/>
      <w:bookmarkEnd w:id="1"/>
    </w:p>
    <w:p w:rsidR="00C31096" w:rsidRDefault="00C31096" w:rsidP="00C31096">
      <w:pPr>
        <w:pStyle w:val="af3"/>
        <w:spacing w:line="240" w:lineRule="auto"/>
        <w:rPr>
          <w:rFonts w:ascii="Times New Roman" w:hAnsi="Times New Roman" w:cs="Times New Roman"/>
          <w:sz w:val="24"/>
          <w:szCs w:val="24"/>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4</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68"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69"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Default="00C31096" w:rsidP="00C31096">
      <w:pPr>
        <w:spacing w:after="0"/>
        <w:jc w:val="right"/>
        <w:rPr>
          <w:rFonts w:ascii="Times New Roman" w:hAnsi="Times New Roman"/>
          <w:sz w:val="28"/>
          <w:szCs w:val="28"/>
          <w:lang w:val="uk-UA"/>
        </w:rPr>
      </w:pPr>
      <w:r>
        <w:rPr>
          <w:rFonts w:ascii="Times New Roman" w:hAnsi="Times New Roman"/>
          <w:sz w:val="28"/>
          <w:szCs w:val="28"/>
          <w:lang w:val="uk-UA"/>
        </w:rPr>
        <w:br w:type="page"/>
      </w:r>
      <w:r w:rsidRPr="00986FC6">
        <w:rPr>
          <w:rFonts w:ascii="Times New Roman" w:hAnsi="Times New Roman"/>
          <w:sz w:val="28"/>
          <w:szCs w:val="28"/>
        </w:rPr>
        <w:lastRenderedPageBreak/>
        <w:t>Приложение 5</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Pr="00A46DED" w:rsidRDefault="00C31096" w:rsidP="00C31096">
      <w:pPr>
        <w:pStyle w:val="ConsPlusCell"/>
        <w:jc w:val="right"/>
        <w:rPr>
          <w:rFonts w:ascii="Times New Roman" w:hAnsi="Times New Roman" w:cs="Times New Roman"/>
          <w:sz w:val="28"/>
          <w:szCs w:val="28"/>
          <w:lang w:val="uk-UA"/>
        </w:rPr>
      </w:pPr>
    </w:p>
    <w:bookmarkEnd w:id="2"/>
    <w:p w:rsidR="00C31096" w:rsidRDefault="00C31096" w:rsidP="00C31096">
      <w:pPr>
        <w:pStyle w:val="ConsPlusNormal"/>
        <w:jc w:val="center"/>
        <w:outlineLvl w:val="1"/>
        <w:rPr>
          <w:rFonts w:ascii="Times New Roman" w:hAnsi="Times New Roman" w:cs="Times New Roman"/>
          <w:b/>
          <w:sz w:val="22"/>
          <w:szCs w:val="22"/>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5</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70"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71"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AD78CD" w:rsidRDefault="00C31096" w:rsidP="00C31096">
      <w:pPr>
        <w:spacing w:before="240"/>
        <w:rPr>
          <w:rFonts w:ascii="Times New Roman" w:hAnsi="Times New Roman"/>
          <w:i/>
          <w:sz w:val="28"/>
          <w:szCs w:val="28"/>
        </w:rPr>
      </w:pPr>
    </w:p>
    <w:p w:rsidR="00C31096" w:rsidRDefault="00C31096" w:rsidP="00C31096">
      <w:pPr>
        <w:widowControl w:val="0"/>
        <w:autoSpaceDE w:val="0"/>
        <w:spacing w:after="0" w:line="240" w:lineRule="auto"/>
        <w:ind w:left="45" w:firstLine="708"/>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lang w:val="uk-UA"/>
        </w:rPr>
      </w:pPr>
      <w:r>
        <w:rPr>
          <w:rFonts w:ascii="Times New Roman" w:hAnsi="Times New Roman"/>
          <w:sz w:val="28"/>
          <w:szCs w:val="28"/>
        </w:rPr>
        <w:br w:type="page"/>
      </w:r>
      <w:r>
        <w:rPr>
          <w:rFonts w:ascii="Times New Roman" w:hAnsi="Times New Roman"/>
          <w:sz w:val="28"/>
          <w:szCs w:val="28"/>
        </w:rPr>
        <w:lastRenderedPageBreak/>
        <w:t>Приложение 6</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Pr="00CD161B" w:rsidRDefault="00C31096" w:rsidP="00C31096">
      <w:pPr>
        <w:jc w:val="center"/>
        <w:rPr>
          <w:rFonts w:ascii="Times New Roman" w:eastAsia="Times New Roman" w:hAnsi="Times New Roman"/>
          <w:b/>
          <w:lang w:eastAsia="ru-RU"/>
        </w:rPr>
      </w:pPr>
    </w:p>
    <w:p w:rsidR="00C31096" w:rsidRPr="0088339E" w:rsidRDefault="00C31096" w:rsidP="00C31096">
      <w:pPr>
        <w:pStyle w:val="ConsPlusNormal"/>
        <w:rPr>
          <w:rFonts w:ascii="Times New Roman" w:hAnsi="Times New Roman" w:cs="Times New Roman"/>
          <w:sz w:val="24"/>
          <w:szCs w:val="24"/>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6</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72"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73"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0D003D" w:rsidRDefault="00C31096" w:rsidP="00C31096">
      <w:pPr>
        <w:pStyle w:val="ConsPlusCell"/>
        <w:jc w:val="both"/>
        <w:rPr>
          <w:rFonts w:ascii="Courier New" w:hAnsi="Courier New" w:cs="Courier New"/>
          <w:sz w:val="22"/>
          <w:szCs w:val="22"/>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rPr>
      </w:pPr>
    </w:p>
    <w:p w:rsidR="00C31096" w:rsidRDefault="00C31096" w:rsidP="00C31096">
      <w:pPr>
        <w:widowControl w:val="0"/>
        <w:autoSpaceDE w:val="0"/>
        <w:spacing w:after="0" w:line="240" w:lineRule="auto"/>
        <w:ind w:left="45" w:firstLine="708"/>
        <w:jc w:val="right"/>
        <w:rPr>
          <w:rFonts w:ascii="Times New Roman" w:hAnsi="Times New Roman"/>
          <w:sz w:val="28"/>
          <w:szCs w:val="28"/>
          <w:lang w:val="uk-UA"/>
        </w:rPr>
      </w:pPr>
      <w:r>
        <w:rPr>
          <w:rFonts w:ascii="Times New Roman" w:hAnsi="Times New Roman"/>
          <w:sz w:val="28"/>
          <w:szCs w:val="28"/>
        </w:rPr>
        <w:br w:type="page"/>
      </w:r>
      <w:r>
        <w:rPr>
          <w:rFonts w:ascii="Times New Roman" w:hAnsi="Times New Roman"/>
          <w:sz w:val="28"/>
          <w:szCs w:val="28"/>
        </w:rPr>
        <w:lastRenderedPageBreak/>
        <w:t>Приложение 7</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Pr="00A46DED" w:rsidRDefault="00C31096" w:rsidP="00C31096">
      <w:pPr>
        <w:widowControl w:val="0"/>
        <w:autoSpaceDE w:val="0"/>
        <w:spacing w:after="0" w:line="240" w:lineRule="auto"/>
        <w:ind w:left="45" w:firstLine="708"/>
        <w:jc w:val="right"/>
        <w:rPr>
          <w:rFonts w:ascii="Times New Roman" w:hAnsi="Times New Roman"/>
          <w:sz w:val="28"/>
          <w:szCs w:val="28"/>
          <w:lang w:val="uk-UA"/>
        </w:rPr>
      </w:pPr>
    </w:p>
    <w:p w:rsidR="00C31096" w:rsidRDefault="00C31096" w:rsidP="00C31096">
      <w:pPr>
        <w:widowControl w:val="0"/>
        <w:autoSpaceDE w:val="0"/>
        <w:spacing w:after="0" w:line="240" w:lineRule="auto"/>
        <w:ind w:left="45" w:firstLine="708"/>
        <w:jc w:val="both"/>
      </w:pPr>
    </w:p>
    <w:p w:rsidR="00C31096" w:rsidRPr="00986FC6" w:rsidRDefault="00C31096" w:rsidP="00C31096">
      <w:pPr>
        <w:jc w:val="center"/>
        <w:rPr>
          <w:rFonts w:ascii="Times New Roman" w:hAnsi="Times New Roman"/>
          <w:b/>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7</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74"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75"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AD78CD" w:rsidRDefault="00C31096" w:rsidP="00C31096">
      <w:pPr>
        <w:spacing w:before="240"/>
        <w:rPr>
          <w:rFonts w:ascii="Times New Roman" w:hAnsi="Times New Roman"/>
          <w:i/>
          <w:sz w:val="28"/>
          <w:szCs w:val="28"/>
        </w:rPr>
      </w:pPr>
    </w:p>
    <w:p w:rsidR="00C31096" w:rsidRDefault="00C31096" w:rsidP="00C31096">
      <w:pPr>
        <w:spacing w:after="0" w:line="240" w:lineRule="auto"/>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lang w:val="uk-UA"/>
        </w:rPr>
      </w:pPr>
      <w:r>
        <w:rPr>
          <w:rFonts w:ascii="Times New Roman" w:hAnsi="Times New Roman"/>
          <w:sz w:val="28"/>
          <w:szCs w:val="28"/>
        </w:rPr>
        <w:br w:type="page"/>
      </w:r>
      <w:r>
        <w:rPr>
          <w:rFonts w:ascii="Times New Roman" w:hAnsi="Times New Roman"/>
          <w:sz w:val="28"/>
          <w:szCs w:val="28"/>
        </w:rPr>
        <w:lastRenderedPageBreak/>
        <w:t>Приложение 8</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spacing w:after="0" w:line="240" w:lineRule="auto"/>
        <w:jc w:val="right"/>
        <w:rPr>
          <w:rFonts w:ascii="Times New Roman" w:hAnsi="Times New Roman"/>
          <w:sz w:val="28"/>
          <w:szCs w:val="28"/>
        </w:rPr>
      </w:pPr>
    </w:p>
    <w:p w:rsidR="00C31096" w:rsidRPr="007A24D5" w:rsidRDefault="00C31096" w:rsidP="00C31096">
      <w:pPr>
        <w:jc w:val="center"/>
        <w:rPr>
          <w:rFonts w:ascii="Times New Roman" w:hAnsi="Times New Roman"/>
          <w:b/>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8</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76"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77"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Default="00C31096" w:rsidP="00C31096">
      <w:pPr>
        <w:spacing w:after="0" w:line="240" w:lineRule="auto"/>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4910FD" w:rsidP="00C31096">
      <w:pPr>
        <w:spacing w:after="0" w:line="240" w:lineRule="auto"/>
        <w:jc w:val="right"/>
        <w:rPr>
          <w:rFonts w:ascii="Times New Roman" w:hAnsi="Times New Roman"/>
          <w:sz w:val="28"/>
          <w:szCs w:val="28"/>
          <w:lang w:val="uk-UA"/>
        </w:rPr>
      </w:pPr>
      <w:r>
        <w:rPr>
          <w:rFonts w:ascii="Times New Roman" w:hAnsi="Times New Roman"/>
          <w:sz w:val="28"/>
          <w:szCs w:val="28"/>
        </w:rPr>
        <w:br w:type="page"/>
      </w:r>
      <w:r w:rsidR="00C31096">
        <w:rPr>
          <w:rFonts w:ascii="Times New Roman" w:hAnsi="Times New Roman"/>
          <w:sz w:val="28"/>
          <w:szCs w:val="28"/>
        </w:rPr>
        <w:lastRenderedPageBreak/>
        <w:t>Приложение 9</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spacing w:after="0" w:line="240" w:lineRule="auto"/>
        <w:jc w:val="right"/>
        <w:rPr>
          <w:rFonts w:ascii="Times New Roman" w:hAnsi="Times New Roman"/>
          <w:sz w:val="28"/>
          <w:szCs w:val="28"/>
        </w:rPr>
      </w:pPr>
    </w:p>
    <w:p w:rsidR="000032D3" w:rsidRDefault="000032D3" w:rsidP="000032D3">
      <w:pPr>
        <w:spacing w:before="240"/>
        <w:ind w:firstLine="709"/>
        <w:jc w:val="both"/>
        <w:rPr>
          <w:rFonts w:ascii="Times New Roman" w:eastAsia="Times New Roman" w:hAnsi="Times New Roman"/>
          <w:i/>
          <w:sz w:val="28"/>
          <w:szCs w:val="28"/>
        </w:rPr>
      </w:pPr>
      <w:bookmarkStart w:id="3" w:name="p_7960"/>
      <w:bookmarkStart w:id="4" w:name="p_10113"/>
      <w:bookmarkEnd w:id="3"/>
      <w:bookmarkEnd w:id="4"/>
      <w:r w:rsidRPr="004A52B1">
        <w:rPr>
          <w:rFonts w:ascii="Times New Roman" w:hAnsi="Times New Roman"/>
          <w:i/>
          <w:sz w:val="28"/>
          <w:szCs w:val="28"/>
        </w:rPr>
        <w:t>(Приложение</w:t>
      </w:r>
      <w:r>
        <w:rPr>
          <w:rFonts w:ascii="Times New Roman" w:hAnsi="Times New Roman"/>
          <w:i/>
          <w:sz w:val="28"/>
          <w:szCs w:val="28"/>
          <w:lang w:val="uk-UA"/>
        </w:rPr>
        <w:t>9</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78"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79"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AD78CD" w:rsidRDefault="00C31096" w:rsidP="00C31096">
      <w:pPr>
        <w:spacing w:before="240"/>
        <w:rPr>
          <w:rFonts w:ascii="Times New Roman" w:hAnsi="Times New Roman"/>
          <w:i/>
          <w:sz w:val="28"/>
          <w:szCs w:val="28"/>
        </w:rPr>
      </w:pPr>
    </w:p>
    <w:p w:rsidR="00C31096" w:rsidRDefault="00C31096" w:rsidP="00C31096">
      <w:pPr>
        <w:spacing w:after="0" w:line="240" w:lineRule="auto"/>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C31096" w:rsidP="00C31096">
      <w:pPr>
        <w:spacing w:after="0" w:line="240" w:lineRule="auto"/>
        <w:jc w:val="right"/>
        <w:rPr>
          <w:rFonts w:ascii="Times New Roman" w:hAnsi="Times New Roman"/>
          <w:sz w:val="28"/>
          <w:szCs w:val="28"/>
          <w:lang w:val="uk-UA"/>
        </w:rPr>
      </w:pPr>
    </w:p>
    <w:p w:rsidR="00C31096" w:rsidRDefault="004910FD" w:rsidP="00C31096">
      <w:pPr>
        <w:spacing w:after="0" w:line="240" w:lineRule="auto"/>
        <w:jc w:val="right"/>
        <w:rPr>
          <w:rFonts w:ascii="Times New Roman" w:hAnsi="Times New Roman"/>
          <w:sz w:val="28"/>
          <w:szCs w:val="28"/>
          <w:lang w:val="uk-UA"/>
        </w:rPr>
      </w:pPr>
      <w:r>
        <w:rPr>
          <w:rFonts w:ascii="Times New Roman" w:hAnsi="Times New Roman"/>
          <w:sz w:val="28"/>
          <w:szCs w:val="28"/>
        </w:rPr>
        <w:br w:type="page"/>
      </w:r>
      <w:r w:rsidR="00C31096">
        <w:rPr>
          <w:rFonts w:ascii="Times New Roman" w:hAnsi="Times New Roman"/>
          <w:sz w:val="28"/>
          <w:szCs w:val="28"/>
        </w:rPr>
        <w:lastRenderedPageBreak/>
        <w:t>Приложение 10</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spacing w:after="0" w:line="240" w:lineRule="auto"/>
        <w:jc w:val="right"/>
        <w:rPr>
          <w:rFonts w:ascii="Times New Roman" w:hAnsi="Times New Roman"/>
          <w:sz w:val="28"/>
          <w:szCs w:val="28"/>
        </w:rPr>
      </w:pPr>
    </w:p>
    <w:p w:rsidR="00C31096" w:rsidRPr="00113127" w:rsidRDefault="00C31096" w:rsidP="00C31096">
      <w:pPr>
        <w:spacing w:after="0" w:line="240" w:lineRule="auto"/>
        <w:jc w:val="center"/>
        <w:rPr>
          <w:rFonts w:ascii="Times New Roman" w:hAnsi="Times New Roman"/>
          <w:b/>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10</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80"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81"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AD78CD" w:rsidRDefault="00C31096" w:rsidP="00C31096">
      <w:pPr>
        <w:spacing w:before="240"/>
        <w:rPr>
          <w:rFonts w:ascii="Times New Roman" w:hAnsi="Times New Roman"/>
          <w:i/>
          <w:sz w:val="28"/>
          <w:szCs w:val="28"/>
        </w:rPr>
      </w:pPr>
    </w:p>
    <w:p w:rsidR="00C31096" w:rsidRDefault="00C31096" w:rsidP="00C31096">
      <w:pPr>
        <w:spacing w:after="0" w:line="240" w:lineRule="auto"/>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4910FD" w:rsidP="00C31096">
      <w:pPr>
        <w:spacing w:after="0" w:line="240" w:lineRule="auto"/>
        <w:jc w:val="right"/>
        <w:rPr>
          <w:rFonts w:ascii="Times New Roman" w:hAnsi="Times New Roman"/>
          <w:sz w:val="28"/>
          <w:szCs w:val="28"/>
          <w:lang w:val="uk-UA"/>
        </w:rPr>
      </w:pPr>
      <w:r>
        <w:rPr>
          <w:rFonts w:ascii="Times New Roman" w:hAnsi="Times New Roman"/>
          <w:sz w:val="28"/>
          <w:szCs w:val="28"/>
        </w:rPr>
        <w:br w:type="page"/>
      </w:r>
      <w:r w:rsidR="00C31096" w:rsidRPr="00F37019">
        <w:rPr>
          <w:rFonts w:ascii="Times New Roman" w:hAnsi="Times New Roman"/>
          <w:sz w:val="28"/>
          <w:szCs w:val="28"/>
        </w:rPr>
        <w:lastRenderedPageBreak/>
        <w:t>Приложение 11</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spacing w:after="0" w:line="240" w:lineRule="auto"/>
        <w:jc w:val="right"/>
        <w:rPr>
          <w:rFonts w:ascii="Times New Roman" w:hAnsi="Times New Roman"/>
          <w:sz w:val="28"/>
          <w:szCs w:val="28"/>
        </w:rPr>
      </w:pPr>
    </w:p>
    <w:p w:rsidR="00C31096" w:rsidRPr="00F37019" w:rsidRDefault="00C31096" w:rsidP="00C31096">
      <w:pPr>
        <w:jc w:val="center"/>
        <w:rPr>
          <w:rFonts w:ascii="Times New Roman" w:hAnsi="Times New Roman"/>
          <w:b/>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11</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82"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83"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0032D3" w:rsidRDefault="000032D3">
      <w:pPr>
        <w:spacing w:after="0" w:line="240" w:lineRule="auto"/>
        <w:rPr>
          <w:rFonts w:ascii="Times New Roman" w:hAnsi="Times New Roman"/>
          <w:sz w:val="28"/>
          <w:szCs w:val="28"/>
        </w:rPr>
      </w:pPr>
      <w:r>
        <w:rPr>
          <w:rFonts w:ascii="Times New Roman" w:hAnsi="Times New Roman"/>
          <w:sz w:val="28"/>
          <w:szCs w:val="28"/>
        </w:rPr>
        <w:br w:type="page"/>
      </w:r>
    </w:p>
    <w:p w:rsidR="00C31096" w:rsidRDefault="00C31096" w:rsidP="00C31096">
      <w:pPr>
        <w:spacing w:after="0" w:line="240" w:lineRule="auto"/>
        <w:jc w:val="right"/>
        <w:rPr>
          <w:rFonts w:ascii="Times New Roman" w:hAnsi="Times New Roman"/>
          <w:sz w:val="28"/>
          <w:szCs w:val="28"/>
          <w:lang w:val="uk-UA"/>
        </w:rPr>
      </w:pPr>
      <w:r>
        <w:rPr>
          <w:rFonts w:ascii="Times New Roman" w:hAnsi="Times New Roman"/>
          <w:sz w:val="28"/>
          <w:szCs w:val="28"/>
        </w:rPr>
        <w:lastRenderedPageBreak/>
        <w:t>Приложение 12</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spacing w:after="0" w:line="240" w:lineRule="auto"/>
        <w:jc w:val="right"/>
        <w:rPr>
          <w:rFonts w:ascii="Times New Roman" w:hAnsi="Times New Roman"/>
          <w:sz w:val="28"/>
          <w:szCs w:val="28"/>
        </w:rPr>
      </w:pPr>
    </w:p>
    <w:p w:rsidR="00C31096" w:rsidRPr="005E4383" w:rsidRDefault="00C31096" w:rsidP="00C31096">
      <w:pPr>
        <w:jc w:val="center"/>
        <w:rPr>
          <w:rFonts w:ascii="Times New Roman" w:hAnsi="Times New Roman"/>
          <w:b/>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12</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84"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85"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AD78CD" w:rsidRDefault="00C31096" w:rsidP="00C31096">
      <w:pPr>
        <w:spacing w:before="240"/>
        <w:rPr>
          <w:rFonts w:ascii="Times New Roman" w:hAnsi="Times New Roman"/>
          <w:i/>
          <w:sz w:val="28"/>
          <w:szCs w:val="28"/>
        </w:rPr>
      </w:pPr>
    </w:p>
    <w:p w:rsidR="00C31096" w:rsidRDefault="00C31096" w:rsidP="00C31096">
      <w:pPr>
        <w:spacing w:after="0" w:line="240" w:lineRule="auto"/>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4910FD" w:rsidP="00C31096">
      <w:pPr>
        <w:spacing w:after="0" w:line="240" w:lineRule="auto"/>
        <w:jc w:val="right"/>
        <w:rPr>
          <w:rFonts w:ascii="Times New Roman" w:hAnsi="Times New Roman"/>
          <w:sz w:val="28"/>
          <w:szCs w:val="28"/>
          <w:lang w:val="uk-UA"/>
        </w:rPr>
      </w:pPr>
      <w:r>
        <w:rPr>
          <w:rFonts w:ascii="Times New Roman" w:hAnsi="Times New Roman"/>
          <w:sz w:val="28"/>
          <w:szCs w:val="28"/>
        </w:rPr>
        <w:br w:type="page"/>
      </w:r>
      <w:r w:rsidR="00C31096">
        <w:rPr>
          <w:rFonts w:ascii="Times New Roman" w:hAnsi="Times New Roman"/>
          <w:sz w:val="28"/>
          <w:szCs w:val="28"/>
        </w:rPr>
        <w:lastRenderedPageBreak/>
        <w:t>Приложение 13</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spacing w:after="0" w:line="240" w:lineRule="auto"/>
        <w:jc w:val="right"/>
        <w:rPr>
          <w:rFonts w:ascii="Times New Roman" w:hAnsi="Times New Roman"/>
          <w:sz w:val="28"/>
          <w:szCs w:val="28"/>
        </w:rPr>
      </w:pPr>
    </w:p>
    <w:p w:rsidR="00C31096" w:rsidRPr="00C00135" w:rsidRDefault="00C31096" w:rsidP="00C31096">
      <w:pPr>
        <w:jc w:val="center"/>
        <w:rPr>
          <w:rFonts w:ascii="Times New Roman" w:hAnsi="Times New Roman"/>
          <w:b/>
          <w:caps/>
          <w:kern w:val="22"/>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13</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86"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87"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AD78CD" w:rsidRDefault="00C31096" w:rsidP="00C31096">
      <w:pPr>
        <w:spacing w:before="240"/>
        <w:rPr>
          <w:rFonts w:ascii="Times New Roman" w:hAnsi="Times New Roman"/>
          <w:i/>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C31096" w:rsidP="00C31096">
      <w:pPr>
        <w:spacing w:after="0" w:line="240" w:lineRule="auto"/>
        <w:jc w:val="both"/>
        <w:rPr>
          <w:rFonts w:ascii="Times New Roman" w:hAnsi="Times New Roman"/>
          <w:sz w:val="28"/>
          <w:szCs w:val="28"/>
        </w:rPr>
      </w:pPr>
    </w:p>
    <w:p w:rsidR="00C31096" w:rsidRDefault="004910FD" w:rsidP="00C31096">
      <w:pPr>
        <w:spacing w:after="0" w:line="240" w:lineRule="auto"/>
        <w:jc w:val="right"/>
        <w:rPr>
          <w:rFonts w:ascii="Times New Roman" w:hAnsi="Times New Roman"/>
          <w:sz w:val="28"/>
          <w:szCs w:val="28"/>
          <w:lang w:val="uk-UA"/>
        </w:rPr>
      </w:pPr>
      <w:r>
        <w:rPr>
          <w:rFonts w:ascii="Times New Roman" w:hAnsi="Times New Roman"/>
          <w:sz w:val="28"/>
          <w:szCs w:val="28"/>
        </w:rPr>
        <w:br w:type="page"/>
      </w:r>
      <w:r w:rsidR="00C31096">
        <w:rPr>
          <w:rFonts w:ascii="Times New Roman" w:hAnsi="Times New Roman"/>
          <w:sz w:val="28"/>
          <w:szCs w:val="28"/>
        </w:rPr>
        <w:lastRenderedPageBreak/>
        <w:t>Приложение 14</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spacing w:after="0" w:line="240" w:lineRule="auto"/>
        <w:jc w:val="right"/>
        <w:rPr>
          <w:rFonts w:ascii="Times New Roman" w:hAnsi="Times New Roman"/>
          <w:sz w:val="28"/>
          <w:szCs w:val="28"/>
        </w:rPr>
      </w:pPr>
    </w:p>
    <w:p w:rsidR="00C31096" w:rsidRPr="00C00135" w:rsidRDefault="00C31096" w:rsidP="00C31096">
      <w:pPr>
        <w:jc w:val="center"/>
        <w:rPr>
          <w:rFonts w:ascii="Times New Roman" w:hAnsi="Times New Roman"/>
          <w:b/>
        </w:rPr>
      </w:pPr>
    </w:p>
    <w:p w:rsidR="000032D3" w:rsidRDefault="000032D3" w:rsidP="000032D3">
      <w:pPr>
        <w:spacing w:before="240"/>
        <w:ind w:firstLine="709"/>
        <w:jc w:val="both"/>
        <w:rPr>
          <w:rFonts w:ascii="Times New Roman" w:eastAsia="Times New Roman" w:hAnsi="Times New Roman"/>
          <w:i/>
          <w:sz w:val="28"/>
          <w:szCs w:val="28"/>
        </w:rPr>
      </w:pPr>
      <w:r w:rsidRPr="004A52B1">
        <w:rPr>
          <w:rFonts w:ascii="Times New Roman" w:hAnsi="Times New Roman"/>
          <w:i/>
          <w:sz w:val="28"/>
          <w:szCs w:val="28"/>
        </w:rPr>
        <w:t>(Приложение</w:t>
      </w:r>
      <w:r>
        <w:rPr>
          <w:rFonts w:ascii="Times New Roman" w:hAnsi="Times New Roman"/>
          <w:i/>
          <w:sz w:val="28"/>
          <w:szCs w:val="28"/>
          <w:lang w:val="uk-UA"/>
        </w:rPr>
        <w:t>14</w:t>
      </w:r>
      <w:r w:rsidRPr="004A52B1">
        <w:rPr>
          <w:rFonts w:ascii="Times New Roman" w:hAnsi="Times New Roman"/>
          <w:i/>
          <w:sz w:val="28"/>
          <w:szCs w:val="28"/>
        </w:rPr>
        <w:t>введен</w:t>
      </w:r>
      <w:r w:rsidRPr="004A52B1">
        <w:rPr>
          <w:rFonts w:ascii="Times New Roman" w:hAnsi="Times New Roman"/>
          <w:i/>
          <w:sz w:val="28"/>
          <w:szCs w:val="28"/>
          <w:lang w:val="uk-UA"/>
        </w:rPr>
        <w:t>о</w:t>
      </w:r>
      <w:hyperlink r:id="rId88" w:history="1">
        <w:r w:rsidRPr="004A52B1">
          <w:rPr>
            <w:rStyle w:val="aa"/>
            <w:rFonts w:ascii="Times New Roman" w:hAnsi="Times New Roman"/>
            <w:i/>
            <w:sz w:val="28"/>
            <w:szCs w:val="28"/>
          </w:rPr>
          <w:t>Законом от 29.05.2015 г. № 49-</w:t>
        </w:r>
        <w:r w:rsidRPr="004A52B1">
          <w:rPr>
            <w:rStyle w:val="aa"/>
            <w:rFonts w:ascii="Times New Roman" w:hAnsi="Times New Roman"/>
            <w:i/>
            <w:sz w:val="28"/>
            <w:szCs w:val="28"/>
            <w:lang w:val="uk-UA"/>
          </w:rPr>
          <w:t>ІНС</w:t>
        </w:r>
      </w:hyperlink>
      <w:r>
        <w:rPr>
          <w:rFonts w:ascii="Times New Roman" w:hAnsi="Times New Roman"/>
          <w:i/>
          <w:sz w:val="28"/>
          <w:szCs w:val="28"/>
        </w:rPr>
        <w:t xml:space="preserve">, утратило силу </w:t>
      </w:r>
      <w:r w:rsidRPr="004A52B1">
        <w:rPr>
          <w:rFonts w:ascii="Times New Roman" w:eastAsia="Times New Roman" w:hAnsi="Times New Roman"/>
          <w:i/>
          <w:sz w:val="28"/>
          <w:szCs w:val="28"/>
        </w:rPr>
        <w:t xml:space="preserve"> в соответствии с </w:t>
      </w:r>
      <w:hyperlink r:id="rId89" w:history="1">
        <w:r w:rsidRPr="004A52B1">
          <w:rPr>
            <w:rStyle w:val="aa"/>
            <w:rFonts w:ascii="Times New Roman" w:eastAsia="Times New Roman" w:hAnsi="Times New Roman"/>
            <w:i/>
            <w:sz w:val="28"/>
            <w:szCs w:val="28"/>
          </w:rPr>
          <w:t>Законом от 10.03.2017 № 158-IНС</w:t>
        </w:r>
      </w:hyperlink>
      <w:r>
        <w:rPr>
          <w:rFonts w:ascii="Times New Roman" w:eastAsia="Times New Roman" w:hAnsi="Times New Roman"/>
          <w:i/>
          <w:sz w:val="28"/>
          <w:szCs w:val="28"/>
        </w:rPr>
        <w:t>)</w:t>
      </w:r>
    </w:p>
    <w:p w:rsidR="00C31096" w:rsidRPr="00AD78CD" w:rsidRDefault="00C31096" w:rsidP="00C31096">
      <w:pPr>
        <w:spacing w:before="240"/>
        <w:rPr>
          <w:rFonts w:ascii="Times New Roman" w:hAnsi="Times New Roman"/>
          <w:i/>
          <w:sz w:val="28"/>
          <w:szCs w:val="28"/>
        </w:rPr>
      </w:pPr>
    </w:p>
    <w:p w:rsidR="00C31096" w:rsidRDefault="00C31096" w:rsidP="00C31096">
      <w:pPr>
        <w:spacing w:after="0" w:line="240" w:lineRule="auto"/>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C31096" w:rsidP="00C31096">
      <w:pPr>
        <w:spacing w:after="0" w:line="240" w:lineRule="auto"/>
        <w:jc w:val="right"/>
        <w:rPr>
          <w:rFonts w:ascii="Times New Roman" w:hAnsi="Times New Roman"/>
          <w:sz w:val="28"/>
          <w:szCs w:val="28"/>
        </w:rPr>
      </w:pPr>
    </w:p>
    <w:p w:rsidR="00C31096" w:rsidRDefault="004910FD" w:rsidP="00C31096">
      <w:pPr>
        <w:spacing w:after="0" w:line="240" w:lineRule="auto"/>
        <w:jc w:val="right"/>
        <w:rPr>
          <w:rFonts w:ascii="Times New Roman" w:hAnsi="Times New Roman"/>
          <w:sz w:val="28"/>
          <w:szCs w:val="28"/>
          <w:lang w:val="uk-UA"/>
        </w:rPr>
      </w:pPr>
      <w:r>
        <w:rPr>
          <w:rFonts w:ascii="Times New Roman" w:hAnsi="Times New Roman"/>
          <w:sz w:val="28"/>
          <w:szCs w:val="28"/>
        </w:rPr>
        <w:br w:type="page"/>
      </w:r>
      <w:r w:rsidR="00C31096">
        <w:rPr>
          <w:rFonts w:ascii="Times New Roman" w:hAnsi="Times New Roman"/>
          <w:sz w:val="28"/>
          <w:szCs w:val="28"/>
        </w:rPr>
        <w:lastRenderedPageBreak/>
        <w:t>Приложение 15</w:t>
      </w:r>
    </w:p>
    <w:p w:rsidR="00C31096"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C31096" w:rsidRPr="00A46DED" w:rsidRDefault="00C31096" w:rsidP="00C31096">
      <w:pPr>
        <w:widowControl w:val="0"/>
        <w:autoSpaceDE w:val="0"/>
        <w:spacing w:after="0" w:line="240" w:lineRule="auto"/>
        <w:ind w:left="45" w:firstLine="708"/>
        <w:jc w:val="right"/>
        <w:rPr>
          <w:rFonts w:ascii="Times New Roman" w:eastAsia="Times New Roman" w:hAnsi="Times New Roman"/>
          <w:sz w:val="28"/>
          <w:szCs w:val="28"/>
          <w:shd w:val="clear" w:color="auto" w:fill="FFFFFF"/>
          <w:lang w:val="uk-UA"/>
        </w:rPr>
      </w:pPr>
      <w:r>
        <w:rPr>
          <w:rFonts w:ascii="Times New Roman" w:eastAsia="Times New Roman" w:hAnsi="Times New Roman"/>
          <w:sz w:val="28"/>
          <w:szCs w:val="28"/>
          <w:shd w:val="clear" w:color="auto" w:fill="FFFFFF"/>
        </w:rPr>
        <w:t>от 06.03.2015г. № 16-</w:t>
      </w:r>
      <w:r>
        <w:rPr>
          <w:rFonts w:ascii="Times New Roman" w:eastAsia="Times New Roman" w:hAnsi="Times New Roman"/>
          <w:sz w:val="28"/>
          <w:szCs w:val="28"/>
          <w:shd w:val="clear" w:color="auto" w:fill="FFFFFF"/>
          <w:lang w:val="uk-UA"/>
        </w:rPr>
        <w:t>ІНС</w:t>
      </w:r>
    </w:p>
    <w:p w:rsidR="00C31096" w:rsidRDefault="00C31096" w:rsidP="00C31096">
      <w:pPr>
        <w:jc w:val="right"/>
        <w:rPr>
          <w:rFonts w:ascii="Times New Roman" w:hAnsi="Times New Roman"/>
          <w:sz w:val="28"/>
          <w:szCs w:val="28"/>
        </w:rPr>
      </w:pPr>
    </w:p>
    <w:p w:rsidR="003B5371" w:rsidRDefault="003B5371" w:rsidP="003B5371">
      <w:pPr>
        <w:spacing w:after="0"/>
        <w:jc w:val="both"/>
        <w:rPr>
          <w:rFonts w:ascii="Times New Roman" w:hAnsi="Times New Roman"/>
          <w:bCs/>
          <w:caps/>
          <w:sz w:val="28"/>
          <w:szCs w:val="28"/>
        </w:rPr>
      </w:pPr>
      <w:r w:rsidRPr="00EF0E66">
        <w:rPr>
          <w:rFonts w:ascii="Times New Roman" w:hAnsi="Times New Roman"/>
          <w:caps/>
          <w:color w:val="000000"/>
          <w:sz w:val="28"/>
          <w:szCs w:val="28"/>
        </w:rPr>
        <w:t>ПЕДАГОГИЧЕСКИЕ, НАУЧНЫЕ РАБОТНИКИ,</w:t>
      </w:r>
      <w:r w:rsidRPr="00EF0E66">
        <w:rPr>
          <w:rFonts w:ascii="Times New Roman" w:hAnsi="Times New Roman"/>
          <w:bCs/>
          <w:caps/>
          <w:sz w:val="28"/>
          <w:szCs w:val="28"/>
        </w:rPr>
        <w:t xml:space="preserve"> руководители, учебно-вспомогательный персонал сферы образования</w:t>
      </w:r>
    </w:p>
    <w:p w:rsidR="003B5371" w:rsidRPr="00EF0E66" w:rsidRDefault="003B5371" w:rsidP="003B5371">
      <w:pPr>
        <w:spacing w:after="0"/>
        <w:jc w:val="both"/>
        <w:rPr>
          <w:rFonts w:ascii="Times New Roman" w:hAnsi="Times New Roman"/>
          <w:caps/>
          <w:color w:val="000000"/>
          <w:sz w:val="28"/>
          <w:szCs w:val="28"/>
        </w:rPr>
      </w:pPr>
    </w:p>
    <w:tbl>
      <w:tblPr>
        <w:tblW w:w="9513" w:type="dxa"/>
        <w:tblInd w:w="93" w:type="dxa"/>
        <w:tblLayout w:type="fixed"/>
        <w:tblLook w:val="04A0"/>
      </w:tblPr>
      <w:tblGrid>
        <w:gridCol w:w="640"/>
        <w:gridCol w:w="6888"/>
        <w:gridCol w:w="1985"/>
      </w:tblGrid>
      <w:tr w:rsidR="003B5371" w:rsidRPr="00EF0E66" w:rsidTr="008323F2">
        <w:trPr>
          <w:trHeight w:val="4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 п/п</w:t>
            </w:r>
          </w:p>
        </w:tc>
        <w:tc>
          <w:tcPr>
            <w:tcW w:w="6888" w:type="dxa"/>
            <w:tcBorders>
              <w:top w:val="single" w:sz="4" w:space="0" w:color="auto"/>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Тип организаций, наименование профессий и должностей</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Продолжительность удлиненного основного оплачиваемого отпуска (календарных дней)</w:t>
            </w:r>
          </w:p>
        </w:tc>
      </w:tr>
      <w:tr w:rsidR="003B5371" w:rsidRPr="00EF0E66" w:rsidTr="003B5371">
        <w:trPr>
          <w:trHeight w:val="566"/>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widowControl w:val="0"/>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I</w:t>
            </w:r>
            <w:r w:rsidRPr="00EF0E66">
              <w:rPr>
                <w:rFonts w:ascii="Times New Roman" w:hAnsi="Times New Roman"/>
                <w:color w:val="000000"/>
                <w:sz w:val="28"/>
                <w:szCs w:val="28"/>
                <w:lang w:eastAsia="ru-RU"/>
              </w:rPr>
              <w:t xml:space="preserve">. ОБЩЕОБРАЗОВАТЕЛЬНЫЕ ОРГАНИЗАЦИИ; ОБЩЕОБРАЗОВАТЕЛЬНЫЕ ШКОЛЫ-ИНТЕРНАТЫ; ОБРАЗОВАТЕЛЬНЫЕ УЧРЕЖДЕНИЯ ДЛЯ ДЕТЕЙ-СИРОТ И ДЕТЕЙ, ОСТАВШИХСЯ БЕЗ ПОПЕЧЕНИЯ РОДИТЕЛЕЙ; СПЕЦИАЛЬНЫЕ ОБРАЗОВАТЕЛЬНЫЕ УЧРЕЖДЕНИЯ ДЛЯ ОБУЧАЮЩИХСЯ, ВОСПИТАННИКОВ С ОГРАНИЧЕННЫМИ ВОЗМОЖНОСТЯМИ ЗДОРОВЬЯ; ДОШКОЛЬНЫЕ ОБРАЗОВАТЕЛЬНЫЕ УЧРЕЖДЕНИЯ КОМПЕНСИРУЮЩЕГО ТИПА; ОЗДОРОВИТЕЛЬНЫЕ ОБРАЗОВАТЕЛЬНЫЕ УЧРЕЖДЕНИЯ САНАТОРНОГО ТИПА ДЛЯ ДЕТЕЙ, НУЖДАЮЩИХСЯ В ДЛИТЕЛЬНОМ ЛЕЧЕНИИ; СПЕЦИАЛЬНЫЕ УЧЕБНО-ВОСПИТАТЕЛЬНЫЕ УЧРЕЖДЕНИЯ ОТКРЫТОГО И ЗАКРЫТОГО ТИПА; ОБРАЗОВАТЕЛЬНЫЕ УЧРЕЖДЕНИЯ ДЛЯ ДЕТЕЙ, НУЖДАЮЩИХСЯ В ПСИХОЛОГО-ПЕДАГОГИЧЕСКОЙ И МЕДИКО-СОЦИАЛЬНОЙ ПОМОЩИ; ШКОЛЫ ПО ВИДАМ ИСКУССТВ (ШКОЛЫ ИСКУССТВ, МУЗЫКАЛЬНЫЕ, ХУДОЖЕСТВЕННЫЕ И ХОРЕОГРАФИЧЕСКИЕ ШКОЛЫ); ОРГАНИЗАЦИИ, ОСУЩЕСТВЛЯЮЩИЕ ОЗДОРОВЛЕНИЕ И (ИЛИ) ОТДЫХ, </w:t>
            </w:r>
            <w:r w:rsidRPr="00EF0E66">
              <w:rPr>
                <w:rFonts w:ascii="Times New Roman" w:hAnsi="Times New Roman"/>
                <w:color w:val="000000"/>
                <w:sz w:val="28"/>
                <w:szCs w:val="28"/>
                <w:lang w:eastAsia="ru-RU"/>
              </w:rPr>
              <w:lastRenderedPageBreak/>
              <w:t>УЧАСТВУЮЩИЕ В ОБУЧЕНИИ</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lastRenderedPageBreak/>
              <w:t>1</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Директор</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w:t>
            </w:r>
            <w:r w:rsidRPr="00EF0E66">
              <w:rPr>
                <w:rFonts w:ascii="Times New Roman" w:hAnsi="Times New Roman"/>
                <w:b/>
                <w:color w:val="000000"/>
                <w:sz w:val="28"/>
                <w:szCs w:val="28"/>
                <w:vertAlign w:val="superscript"/>
                <w:lang w:eastAsia="ru-RU"/>
              </w:rPr>
              <w:t>1</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91"/>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 (директора, заведующего)</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Преподаватель-организатор основ безопасности жизнедеятельности</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Старший вожатый</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Учитель</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7</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Преподаватель</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Учитель-логопед </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Учитель-дефектолог</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10</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Тьютор (включая старшего)</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Воспитатель</w:t>
            </w:r>
            <w:r w:rsidRPr="00EF0E66">
              <w:rPr>
                <w:rFonts w:ascii="Times New Roman" w:hAnsi="Times New Roman"/>
                <w:b/>
                <w:color w:val="000000"/>
                <w:sz w:val="28"/>
                <w:szCs w:val="28"/>
                <w:vertAlign w:val="superscript"/>
                <w:lang w:eastAsia="ru-RU"/>
              </w:rPr>
              <w:t>2</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Старший воспитатель</w:t>
            </w:r>
            <w:r w:rsidRPr="00EF0E66">
              <w:rPr>
                <w:rFonts w:ascii="Times New Roman" w:hAnsi="Times New Roman"/>
                <w:b/>
                <w:color w:val="000000"/>
                <w:sz w:val="28"/>
                <w:szCs w:val="28"/>
                <w:vertAlign w:val="superscript"/>
                <w:lang w:eastAsia="ru-RU"/>
              </w:rPr>
              <w:t>1</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Руководитель структурного подразделения</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 структурного подразделения</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15</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Концертмейстер</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16</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Инструктор по труду</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17</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Инструктор по физической культуре</w:t>
            </w:r>
            <w:r w:rsidRPr="00EF0E66">
              <w:rPr>
                <w:rFonts w:ascii="Times New Roman" w:hAnsi="Times New Roman"/>
                <w:b/>
                <w:color w:val="000000"/>
                <w:sz w:val="28"/>
                <w:szCs w:val="28"/>
                <w:vertAlign w:val="superscript"/>
                <w:lang w:eastAsia="ru-RU"/>
              </w:rPr>
              <w:t>1</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18</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Педагог-психолог</w:t>
            </w:r>
            <w:r w:rsidRPr="00EF0E66">
              <w:rPr>
                <w:rFonts w:ascii="Times New Roman" w:hAnsi="Times New Roman"/>
                <w:b/>
                <w:color w:val="000000"/>
                <w:sz w:val="28"/>
                <w:szCs w:val="28"/>
                <w:vertAlign w:val="superscript"/>
                <w:lang w:eastAsia="ru-RU"/>
              </w:rPr>
              <w:t>1</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19</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Музыкальный руководитель</w:t>
            </w:r>
            <w:r w:rsidRPr="00EF0E66">
              <w:rPr>
                <w:rFonts w:ascii="Times New Roman" w:hAnsi="Times New Roman"/>
                <w:b/>
                <w:color w:val="000000"/>
                <w:sz w:val="28"/>
                <w:szCs w:val="28"/>
                <w:vertAlign w:val="superscript"/>
                <w:lang w:eastAsia="ru-RU"/>
              </w:rPr>
              <w:t>1</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20</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Дежурный по режиму </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21</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Мастер производственного обучения </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22</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Социальный педагог</w:t>
            </w:r>
            <w:r w:rsidRPr="00EF0E66">
              <w:rPr>
                <w:rFonts w:ascii="Times New Roman" w:hAnsi="Times New Roman"/>
                <w:b/>
                <w:color w:val="000000"/>
                <w:sz w:val="28"/>
                <w:szCs w:val="28"/>
                <w:vertAlign w:val="superscript"/>
                <w:lang w:eastAsia="ru-RU"/>
              </w:rPr>
              <w:t>1</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23</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Педагог-организатор  </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24</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Методист </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49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25</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Педагог-библиотекарь</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26</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Руководитель военно-патриотического воспитания и гражданской защиты населения</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hideMark/>
          </w:tcPr>
          <w:p w:rsidR="003B5371" w:rsidRPr="00EF0E66" w:rsidRDefault="003B5371" w:rsidP="008323F2">
            <w:pPr>
              <w:keepLines/>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27</w:t>
            </w:r>
          </w:p>
        </w:tc>
        <w:tc>
          <w:tcPr>
            <w:tcW w:w="6888"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 дополнительного образования (включая старшего), руководитель кружка, секции, студии</w:t>
            </w:r>
          </w:p>
        </w:tc>
        <w:tc>
          <w:tcPr>
            <w:tcW w:w="1985" w:type="dxa"/>
            <w:tcBorders>
              <w:top w:val="nil"/>
              <w:left w:val="nil"/>
              <w:bottom w:val="single" w:sz="4" w:space="0" w:color="auto"/>
              <w:right w:val="single" w:sz="4" w:space="0" w:color="auto"/>
            </w:tcBorders>
            <w:shd w:val="clear" w:color="auto" w:fill="auto"/>
            <w:hideMark/>
          </w:tcPr>
          <w:p w:rsidR="003B5371" w:rsidRPr="00EF0E66" w:rsidRDefault="003B5371" w:rsidP="008323F2">
            <w:pPr>
              <w:keepLines/>
              <w:spacing w:after="0"/>
              <w:jc w:val="center"/>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bl>
    <w:p w:rsidR="003B5371" w:rsidRPr="00EF0E66" w:rsidRDefault="003B5371" w:rsidP="003B5371">
      <w:pPr>
        <w:tabs>
          <w:tab w:val="left" w:pos="1080"/>
        </w:tabs>
        <w:spacing w:after="0"/>
        <w:jc w:val="both"/>
        <w:rPr>
          <w:rFonts w:ascii="Times New Roman" w:hAnsi="Times New Roman"/>
          <w:sz w:val="28"/>
          <w:szCs w:val="28"/>
        </w:rPr>
      </w:pPr>
      <w:r>
        <w:rPr>
          <w:rFonts w:ascii="Times New Roman" w:hAnsi="Times New Roman"/>
          <w:sz w:val="28"/>
          <w:szCs w:val="28"/>
        </w:rPr>
        <w:t>________________________________</w:t>
      </w:r>
    </w:p>
    <w:p w:rsidR="003B5371" w:rsidRPr="00EF0E66" w:rsidRDefault="003B5371" w:rsidP="003B5371">
      <w:pPr>
        <w:tabs>
          <w:tab w:val="left" w:pos="1080"/>
        </w:tabs>
        <w:spacing w:after="360"/>
        <w:jc w:val="both"/>
        <w:rPr>
          <w:rFonts w:ascii="Times New Roman" w:hAnsi="Times New Roman"/>
          <w:color w:val="000000"/>
          <w:sz w:val="28"/>
          <w:szCs w:val="28"/>
        </w:rPr>
      </w:pPr>
      <w:r w:rsidRPr="00EF0E66">
        <w:rPr>
          <w:rFonts w:ascii="Times New Roman" w:hAnsi="Times New Roman"/>
          <w:b/>
          <w:sz w:val="28"/>
          <w:szCs w:val="28"/>
          <w:vertAlign w:val="superscript"/>
        </w:rPr>
        <w:t>1</w:t>
      </w:r>
      <w:r>
        <w:rPr>
          <w:rFonts w:ascii="Times New Roman" w:hAnsi="Times New Roman"/>
          <w:sz w:val="28"/>
          <w:szCs w:val="28"/>
        </w:rPr>
        <w:t> </w:t>
      </w:r>
      <w:r w:rsidRPr="00EF0E66">
        <w:rPr>
          <w:rFonts w:ascii="Times New Roman" w:hAnsi="Times New Roman"/>
          <w:sz w:val="28"/>
          <w:szCs w:val="28"/>
        </w:rPr>
        <w:t>основной оплачиваемый отпуск указанной продолжительности предоставляется соответствующей категории работников дошкольных образовательных учреждений комбинированного типа</w:t>
      </w:r>
      <w:r w:rsidRPr="00EF0E66">
        <w:rPr>
          <w:rFonts w:ascii="Times New Roman" w:hAnsi="Times New Roman"/>
          <w:color w:val="000000"/>
          <w:sz w:val="28"/>
          <w:szCs w:val="28"/>
        </w:rPr>
        <w:t xml:space="preserve">, если они обслуживают группы, в которых не менее 50% детей, нуждающихся в коррекции </w:t>
      </w:r>
      <w:r w:rsidRPr="00EF0E66">
        <w:rPr>
          <w:rFonts w:ascii="Times New Roman" w:hAnsi="Times New Roman"/>
          <w:color w:val="000000"/>
          <w:sz w:val="28"/>
          <w:szCs w:val="28"/>
        </w:rPr>
        <w:lastRenderedPageBreak/>
        <w:t>физического или психического развития, или если в таких учреждениях укомплектовано не менее 50% таких групп.</w:t>
      </w:r>
    </w:p>
    <w:p w:rsidR="003B5371" w:rsidRPr="00EF0E66" w:rsidRDefault="003B5371" w:rsidP="003B5371">
      <w:pPr>
        <w:spacing w:after="360"/>
        <w:jc w:val="both"/>
        <w:rPr>
          <w:rFonts w:ascii="Times New Roman" w:hAnsi="Times New Roman"/>
          <w:sz w:val="28"/>
          <w:szCs w:val="28"/>
        </w:rPr>
      </w:pPr>
      <w:r w:rsidRPr="00EF0E66">
        <w:rPr>
          <w:rFonts w:ascii="Times New Roman" w:hAnsi="Times New Roman"/>
          <w:b/>
          <w:sz w:val="28"/>
          <w:szCs w:val="28"/>
          <w:vertAlign w:val="superscript"/>
        </w:rPr>
        <w:t>2</w:t>
      </w:r>
      <w:r>
        <w:rPr>
          <w:rFonts w:ascii="Times New Roman" w:hAnsi="Times New Roman"/>
          <w:sz w:val="28"/>
          <w:szCs w:val="28"/>
        </w:rPr>
        <w:t> </w:t>
      </w:r>
      <w:r w:rsidRPr="00EF0E66">
        <w:rPr>
          <w:rFonts w:ascii="Times New Roman" w:hAnsi="Times New Roman"/>
          <w:sz w:val="28"/>
          <w:szCs w:val="28"/>
        </w:rPr>
        <w:t>основной оплачиваемый отпуск указанной продолжительности предоставляется воспитателям дошкольных образовательных учреждений комбинированного типа</w:t>
      </w:r>
      <w:r w:rsidRPr="00EF0E66">
        <w:rPr>
          <w:rFonts w:ascii="Times New Roman" w:hAnsi="Times New Roman"/>
          <w:color w:val="000000"/>
          <w:sz w:val="28"/>
          <w:szCs w:val="28"/>
        </w:rPr>
        <w:t>, которые работают полный рабочий день с группами детей, нуждающимися в коррекции физического или психического развития.</w:t>
      </w:r>
    </w:p>
    <w:tbl>
      <w:tblPr>
        <w:tblW w:w="9654" w:type="dxa"/>
        <w:tblInd w:w="93" w:type="dxa"/>
        <w:tblLayout w:type="fixed"/>
        <w:tblLook w:val="04A0"/>
      </w:tblPr>
      <w:tblGrid>
        <w:gridCol w:w="640"/>
        <w:gridCol w:w="6888"/>
        <w:gridCol w:w="2126"/>
      </w:tblGrid>
      <w:tr w:rsidR="003B5371" w:rsidRPr="00EF0E66" w:rsidTr="008323F2">
        <w:trPr>
          <w:trHeight w:val="76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single" w:sz="4" w:space="0" w:color="auto"/>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II</w:t>
            </w:r>
            <w:r w:rsidRPr="00EF0E66">
              <w:rPr>
                <w:rFonts w:ascii="Times New Roman" w:hAnsi="Times New Roman"/>
                <w:color w:val="000000"/>
                <w:sz w:val="28"/>
                <w:szCs w:val="28"/>
                <w:lang w:eastAsia="ru-RU"/>
              </w:rPr>
              <w:t>. МЕЖШКОЛЬНЫЕ УЧЕБНЫЕ КОМБИНАТЫ; УЧЕБНО-ПРОИЗВОДСТВЕННЫЕ МАСТЕРСКИЕ</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Директор</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29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Заместитель руководителя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Руководитель структурного подразделения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 структурного подразделения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Учитель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Преподаватель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Педагог-психолог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sz w:val="28"/>
                <w:szCs w:val="28"/>
                <w:lang w:eastAsia="ru-RU"/>
              </w:rPr>
            </w:pPr>
            <w:r w:rsidRPr="00EF0E66">
              <w:rPr>
                <w:rFonts w:ascii="Times New Roman" w:hAnsi="Times New Roman"/>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Мастер производственного обучения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Старший мастер производственного обучения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Методист</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III</w:t>
            </w:r>
            <w:r w:rsidRPr="00EF0E66">
              <w:rPr>
                <w:rFonts w:ascii="Times New Roman" w:hAnsi="Times New Roman"/>
                <w:color w:val="000000"/>
                <w:sz w:val="28"/>
                <w:szCs w:val="28"/>
                <w:lang w:eastAsia="ru-RU"/>
              </w:rPr>
              <w:t>. ДОШКОЛЬНЫЕ ОБРАЗОВАТЕЛЬНЫЕ УЧРЕЖДЕНИЯ</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39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Воспитатель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Музыкальный руководитель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Инструктор по физкультуре</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Педагог-психолог</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Социальный педагог</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 дополнительного образования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Старший воспитатель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Инструктор по плаванию</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Тьютор (включая старшего)</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Учитель-дефектолог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Учитель-логопед</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lastRenderedPageBreak/>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IV</w:t>
            </w:r>
            <w:r>
              <w:rPr>
                <w:rFonts w:ascii="Times New Roman" w:hAnsi="Times New Roman"/>
                <w:color w:val="000000"/>
                <w:sz w:val="28"/>
                <w:szCs w:val="28"/>
                <w:lang w:eastAsia="ru-RU"/>
              </w:rPr>
              <w:t>. </w:t>
            </w:r>
            <w:r w:rsidRPr="00EF0E66">
              <w:rPr>
                <w:rFonts w:ascii="Times New Roman" w:hAnsi="Times New Roman"/>
                <w:color w:val="000000"/>
                <w:sz w:val="28"/>
                <w:szCs w:val="28"/>
                <w:lang w:eastAsia="ru-RU"/>
              </w:rPr>
              <w:t>ОБРАЗОВАТЕЛЬНЫЕ УЧРЕЖДЕНИЯ ДОПОЛНИТЕЛЬНОГО ОБРАЗОВАНИЯ ДЕТЕЙ</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Директор</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Заместитель руководителя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Руководитель структурного подразделения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 структурного подразделения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 дополнительного образования, тьютор (ассистент учителя)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Вожатый</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Воспитатель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Концертмейстер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Тренер-преподаватель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Инструктор-методист (включая старшего)</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Педагог-психолог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Социальный педагог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Педагог-организатор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Методист</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V</w:t>
            </w:r>
            <w:r>
              <w:rPr>
                <w:rFonts w:ascii="Times New Roman" w:hAnsi="Times New Roman"/>
                <w:color w:val="000000"/>
                <w:sz w:val="28"/>
                <w:szCs w:val="28"/>
                <w:lang w:eastAsia="ru-RU"/>
              </w:rPr>
              <w:t>. </w:t>
            </w:r>
            <w:r w:rsidRPr="00EF0E66">
              <w:rPr>
                <w:rFonts w:ascii="Times New Roman" w:hAnsi="Times New Roman"/>
                <w:color w:val="000000"/>
                <w:sz w:val="28"/>
                <w:szCs w:val="28"/>
                <w:lang w:eastAsia="ru-RU"/>
              </w:rPr>
              <w:t>ОБРАЗОВАТЕЛЬНЫЕ УЧРЕЖДЕНИЯ СРЕДНЕГО ПРОФЕССИОНАЛЬНОГО ОБРАЗОВАНИЯ</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Преподаватель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4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65</w:t>
            </w:r>
          </w:p>
        </w:tc>
        <w:tc>
          <w:tcPr>
            <w:tcW w:w="6888" w:type="dxa"/>
            <w:tcBorders>
              <w:top w:val="nil"/>
              <w:left w:val="nil"/>
              <w:bottom w:val="single" w:sz="4" w:space="0" w:color="auto"/>
              <w:right w:val="single" w:sz="4" w:space="0" w:color="auto"/>
            </w:tcBorders>
            <w:shd w:val="clear" w:color="000000" w:fill="FFFFFF"/>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Директор</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42 (56 при условии преподавания не менее 240 часов в год)</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66</w:t>
            </w:r>
          </w:p>
        </w:tc>
        <w:tc>
          <w:tcPr>
            <w:tcW w:w="6888" w:type="dxa"/>
            <w:tcBorders>
              <w:top w:val="nil"/>
              <w:left w:val="nil"/>
              <w:bottom w:val="single" w:sz="4" w:space="0" w:color="auto"/>
              <w:right w:val="single" w:sz="4" w:space="0" w:color="auto"/>
            </w:tcBorders>
            <w:shd w:val="clear" w:color="000000" w:fill="FFFFFF"/>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w:t>
            </w:r>
          </w:p>
        </w:tc>
        <w:tc>
          <w:tcPr>
            <w:tcW w:w="2126" w:type="dxa"/>
            <w:vMerge/>
            <w:tcBorders>
              <w:top w:val="nil"/>
              <w:left w:val="single" w:sz="4" w:space="0" w:color="auto"/>
              <w:bottom w:val="single" w:sz="4" w:space="0" w:color="auto"/>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67</w:t>
            </w:r>
          </w:p>
        </w:tc>
        <w:tc>
          <w:tcPr>
            <w:tcW w:w="6888" w:type="dxa"/>
            <w:tcBorders>
              <w:top w:val="nil"/>
              <w:left w:val="nil"/>
              <w:bottom w:val="single" w:sz="4" w:space="0" w:color="auto"/>
              <w:right w:val="single" w:sz="4" w:space="0" w:color="auto"/>
            </w:tcBorders>
            <w:shd w:val="clear" w:color="000000" w:fill="FFFFFF"/>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Руководитель структурного подразделения</w:t>
            </w:r>
          </w:p>
        </w:tc>
        <w:tc>
          <w:tcPr>
            <w:tcW w:w="2126" w:type="dxa"/>
            <w:vMerge/>
            <w:tcBorders>
              <w:top w:val="nil"/>
              <w:left w:val="single" w:sz="4" w:space="0" w:color="auto"/>
              <w:bottom w:val="single" w:sz="4" w:space="0" w:color="auto"/>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sz w:val="28"/>
                <w:szCs w:val="28"/>
              </w:rPr>
              <w:t>68</w:t>
            </w:r>
          </w:p>
        </w:tc>
        <w:tc>
          <w:tcPr>
            <w:tcW w:w="6888" w:type="dxa"/>
            <w:tcBorders>
              <w:top w:val="nil"/>
              <w:left w:val="nil"/>
              <w:bottom w:val="single" w:sz="4" w:space="0" w:color="auto"/>
              <w:right w:val="single" w:sz="4" w:space="0" w:color="auto"/>
            </w:tcBorders>
            <w:shd w:val="clear" w:color="000000" w:fill="FFFFFF"/>
            <w:vAlign w:val="center"/>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Руководитель (заведующий) </w:t>
            </w:r>
            <w:r w:rsidRPr="00EF0E66">
              <w:rPr>
                <w:rFonts w:ascii="Times New Roman" w:hAnsi="Times New Roman"/>
                <w:color w:val="000000"/>
                <w:sz w:val="28"/>
                <w:szCs w:val="28"/>
              </w:rPr>
              <w:t>учебной (учебно-производственной, производственной) практики</w:t>
            </w:r>
          </w:p>
        </w:tc>
        <w:tc>
          <w:tcPr>
            <w:tcW w:w="2126" w:type="dxa"/>
            <w:vMerge/>
            <w:tcBorders>
              <w:top w:val="nil"/>
              <w:left w:val="single" w:sz="4" w:space="0" w:color="auto"/>
              <w:bottom w:val="single" w:sz="4" w:space="0" w:color="auto"/>
              <w:right w:val="single" w:sz="4" w:space="0" w:color="auto"/>
            </w:tcBorders>
            <w:vAlign w:val="center"/>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69</w:t>
            </w:r>
          </w:p>
        </w:tc>
        <w:tc>
          <w:tcPr>
            <w:tcW w:w="6888" w:type="dxa"/>
            <w:tcBorders>
              <w:top w:val="nil"/>
              <w:left w:val="nil"/>
              <w:bottom w:val="single" w:sz="4" w:space="0" w:color="auto"/>
              <w:right w:val="single" w:sz="4" w:space="0" w:color="auto"/>
            </w:tcBorders>
            <w:shd w:val="clear" w:color="000000" w:fill="FFFFFF"/>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 структурного подразделения</w:t>
            </w:r>
          </w:p>
        </w:tc>
        <w:tc>
          <w:tcPr>
            <w:tcW w:w="2126" w:type="dxa"/>
            <w:vMerge/>
            <w:tcBorders>
              <w:top w:val="nil"/>
              <w:left w:val="single" w:sz="4" w:space="0" w:color="auto"/>
              <w:bottom w:val="single" w:sz="4" w:space="0" w:color="auto"/>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70</w:t>
            </w:r>
          </w:p>
        </w:tc>
        <w:tc>
          <w:tcPr>
            <w:tcW w:w="6888" w:type="dxa"/>
            <w:tcBorders>
              <w:top w:val="nil"/>
              <w:left w:val="nil"/>
              <w:bottom w:val="single" w:sz="4" w:space="0" w:color="auto"/>
              <w:right w:val="single" w:sz="4" w:space="0" w:color="auto"/>
            </w:tcBorders>
            <w:shd w:val="clear" w:color="000000" w:fill="FFFFFF"/>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Методист </w:t>
            </w:r>
          </w:p>
        </w:tc>
        <w:tc>
          <w:tcPr>
            <w:tcW w:w="2126" w:type="dxa"/>
            <w:vMerge/>
            <w:tcBorders>
              <w:top w:val="nil"/>
              <w:left w:val="single" w:sz="4" w:space="0" w:color="auto"/>
              <w:bottom w:val="single" w:sz="4" w:space="0" w:color="auto"/>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71</w:t>
            </w:r>
          </w:p>
        </w:tc>
        <w:tc>
          <w:tcPr>
            <w:tcW w:w="6888" w:type="dxa"/>
            <w:tcBorders>
              <w:top w:val="nil"/>
              <w:left w:val="nil"/>
              <w:bottom w:val="single" w:sz="4" w:space="0" w:color="auto"/>
              <w:right w:val="single" w:sz="4" w:space="0" w:color="auto"/>
            </w:tcBorders>
            <w:shd w:val="clear" w:color="000000" w:fill="FFFFFF"/>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Руководитель физического воспитания </w:t>
            </w:r>
          </w:p>
        </w:tc>
        <w:tc>
          <w:tcPr>
            <w:tcW w:w="2126" w:type="dxa"/>
            <w:vMerge/>
            <w:tcBorders>
              <w:top w:val="nil"/>
              <w:left w:val="single" w:sz="4" w:space="0" w:color="auto"/>
              <w:bottom w:val="single" w:sz="4" w:space="0" w:color="auto"/>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72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Старший мастер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73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Преподаватель-организатор основ безопасности жизнедеятельности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74</w:t>
            </w:r>
          </w:p>
        </w:tc>
        <w:tc>
          <w:tcPr>
            <w:tcW w:w="6888"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Воспитатель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75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Мастер производственного обучения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lastRenderedPageBreak/>
              <w:t>76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 учебной лабораторией</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77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 учебной мастерской</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78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 дополнительного образования (руководитель кружка, секции)</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sz w:val="28"/>
                <w:szCs w:val="28"/>
              </w:rPr>
            </w:pPr>
            <w:r w:rsidRPr="00EF0E66">
              <w:rPr>
                <w:rFonts w:ascii="Times New Roman" w:hAnsi="Times New Roman"/>
                <w:sz w:val="28"/>
                <w:szCs w:val="28"/>
              </w:rPr>
              <w:t>79</w:t>
            </w:r>
          </w:p>
        </w:tc>
        <w:tc>
          <w:tcPr>
            <w:tcW w:w="6888" w:type="dxa"/>
            <w:tcBorders>
              <w:top w:val="nil"/>
              <w:left w:val="nil"/>
              <w:bottom w:val="single" w:sz="4" w:space="0" w:color="auto"/>
              <w:right w:val="single" w:sz="4" w:space="0" w:color="auto"/>
            </w:tcBorders>
            <w:shd w:val="clear" w:color="auto" w:fill="auto"/>
            <w:vAlign w:val="center"/>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Переводчик-дактилолог</w:t>
            </w:r>
          </w:p>
        </w:tc>
        <w:tc>
          <w:tcPr>
            <w:tcW w:w="2126" w:type="dxa"/>
            <w:tcBorders>
              <w:top w:val="nil"/>
              <w:left w:val="nil"/>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Педагог-психолог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Социальный педагог</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Педагог-организатор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Концертмейстер</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229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VI</w:t>
            </w:r>
            <w:r w:rsidRPr="00EF0E66">
              <w:rPr>
                <w:rFonts w:ascii="Times New Roman" w:hAnsi="Times New Roman"/>
                <w:color w:val="000000"/>
                <w:sz w:val="28"/>
                <w:szCs w:val="28"/>
                <w:lang w:eastAsia="ru-RU"/>
              </w:rPr>
              <w:t>. ОБРАЗОВАТЕЛЬНЫЕ УЧРЕЖДЕНИЯ ВЫСШЕГО ПРОФЕССИОНАЛЬНОГО ОБРАЗОВАНИЯ (ВЫСШЕЕ УЧЕБНОЕ ЗАВЕДЕНИЕ) И ОБРАЗОВАТЕЛЬНЫЕ УЧРЕЖДЕНИЯ ДОПОЛНИТЕЛЬНОГО ПРОФЕССИОНАЛЬНОГО ОБРАЗОВАНИЯ (ПОВЫШЕНИЯ КВАЛИФИКАЦИИ) СПЕЦИАЛИСТОВ</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4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Ректор, директор</w:t>
            </w:r>
          </w:p>
        </w:tc>
        <w:tc>
          <w:tcPr>
            <w:tcW w:w="2126" w:type="dxa"/>
            <w:vMerge w:val="restart"/>
            <w:tcBorders>
              <w:top w:val="nil"/>
              <w:left w:val="single" w:sz="4" w:space="0" w:color="auto"/>
              <w:bottom w:val="nil"/>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42 (56 при условии преподавания не менее 240 часов в год)</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Первый проректор </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Проректор </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Декан</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Руководитель (директор, заведующий, начальник, управляющий) структурного подразделения</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89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 (директора, заведующего, начальника)</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 (директора, заведующего, начальника, декана, управляющего) структурного подразделения</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Методист </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Руководитель (заведующий) учебной (учебно-производственной) практики</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 отделом аспирантуры</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 отделом докторантуры</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 лабораторией</w:t>
            </w:r>
          </w:p>
        </w:tc>
        <w:tc>
          <w:tcPr>
            <w:tcW w:w="2126" w:type="dxa"/>
            <w:vMerge/>
            <w:tcBorders>
              <w:top w:val="nil"/>
              <w:left w:val="single" w:sz="4" w:space="0" w:color="auto"/>
              <w:bottom w:val="nil"/>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Помощник ректора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Концертмейстер </w:t>
            </w:r>
          </w:p>
        </w:tc>
        <w:tc>
          <w:tcPr>
            <w:tcW w:w="2126"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Педагог-психолог</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99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Социальный педагог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lastRenderedPageBreak/>
              <w:t>100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Ученый секретарь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101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Другие должности педагогических работников, отнесенных к профессорско-преподавательскому составу</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VII</w:t>
            </w:r>
            <w:r w:rsidRPr="00EF0E66">
              <w:rPr>
                <w:rFonts w:ascii="Times New Roman" w:hAnsi="Times New Roman"/>
                <w:color w:val="000000"/>
                <w:sz w:val="28"/>
                <w:szCs w:val="28"/>
                <w:lang w:eastAsia="ru-RU"/>
              </w:rPr>
              <w:t>. УЧЕБНЫЕ, УЧЕБНО-МЕТОДИЧЕСКИЕ, МЕТОДИЧЕСКИЕ КАБИНЕТЫ (ЦЕНТРЫ)</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102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Директор</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42 (56 при условии преподавания не менее 240 часов в год)</w:t>
            </w:r>
          </w:p>
        </w:tc>
      </w:tr>
      <w:tr w:rsidR="003B5371" w:rsidRPr="00EF0E66" w:rsidTr="008323F2">
        <w:trPr>
          <w:trHeight w:val="5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103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w:t>
            </w:r>
          </w:p>
        </w:tc>
        <w:tc>
          <w:tcPr>
            <w:tcW w:w="2126" w:type="dxa"/>
            <w:vMerge/>
            <w:tcBorders>
              <w:top w:val="nil"/>
              <w:left w:val="single" w:sz="4" w:space="0" w:color="auto"/>
              <w:bottom w:val="single" w:sz="4" w:space="0" w:color="auto"/>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5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104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 отделом</w:t>
            </w:r>
          </w:p>
        </w:tc>
        <w:tc>
          <w:tcPr>
            <w:tcW w:w="2126" w:type="dxa"/>
            <w:vMerge/>
            <w:tcBorders>
              <w:top w:val="nil"/>
              <w:left w:val="single" w:sz="4" w:space="0" w:color="auto"/>
              <w:bottom w:val="single" w:sz="4" w:space="0" w:color="auto"/>
              <w:right w:val="single" w:sz="4" w:space="0" w:color="auto"/>
            </w:tcBorders>
            <w:vAlign w:val="center"/>
            <w:hideMark/>
          </w:tcPr>
          <w:p w:rsidR="003B5371" w:rsidRPr="00EF0E66" w:rsidRDefault="003B5371" w:rsidP="008323F2">
            <w:pPr>
              <w:spacing w:after="0"/>
              <w:jc w:val="both"/>
              <w:rPr>
                <w:rFonts w:ascii="Times New Roman" w:hAnsi="Times New Roman"/>
                <w:color w:val="000000"/>
                <w:sz w:val="28"/>
                <w:szCs w:val="28"/>
                <w:lang w:eastAsia="ru-RU"/>
              </w:rPr>
            </w:pP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105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 (директора, заведующего)</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106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Методист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rPr>
                <w:rFonts w:ascii="Times New Roman" w:hAnsi="Times New Roman"/>
                <w:color w:val="000000"/>
                <w:sz w:val="28"/>
                <w:szCs w:val="28"/>
                <w:lang w:eastAsia="ru-RU"/>
              </w:rPr>
            </w:pPr>
            <w:r>
              <w:rPr>
                <w:rFonts w:ascii="Times New Roman" w:hAnsi="Times New Roman"/>
                <w:color w:val="000000"/>
                <w:sz w:val="28"/>
                <w:szCs w:val="28"/>
                <w:lang w:eastAsia="ru-RU"/>
              </w:rPr>
              <w:t>107</w:t>
            </w:r>
          </w:p>
        </w:tc>
        <w:tc>
          <w:tcPr>
            <w:tcW w:w="6888" w:type="dxa"/>
            <w:tcBorders>
              <w:top w:val="nil"/>
              <w:left w:val="nil"/>
              <w:bottom w:val="single" w:sz="4" w:space="0" w:color="auto"/>
              <w:right w:val="single" w:sz="4" w:space="0" w:color="auto"/>
            </w:tcBorders>
            <w:shd w:val="clear" w:color="auto" w:fill="auto"/>
            <w:vAlign w:val="center"/>
          </w:tcPr>
          <w:p w:rsidR="003B5371" w:rsidRPr="00EF0E66" w:rsidRDefault="003B5371" w:rsidP="008323F2">
            <w:pPr>
              <w:spacing w:after="0"/>
              <w:rPr>
                <w:rFonts w:ascii="Times New Roman" w:hAnsi="Times New Roman"/>
                <w:color w:val="000000"/>
                <w:sz w:val="28"/>
                <w:szCs w:val="28"/>
                <w:lang w:eastAsia="ru-RU"/>
              </w:rPr>
            </w:pPr>
            <w:r>
              <w:rPr>
                <w:rFonts w:ascii="Times New Roman" w:hAnsi="Times New Roman"/>
                <w:color w:val="000000"/>
                <w:sz w:val="28"/>
                <w:szCs w:val="28"/>
                <w:lang w:eastAsia="ru-RU"/>
              </w:rPr>
              <w:t>Педагог-психолог</w:t>
            </w:r>
          </w:p>
        </w:tc>
        <w:tc>
          <w:tcPr>
            <w:tcW w:w="2126" w:type="dxa"/>
            <w:tcBorders>
              <w:top w:val="nil"/>
              <w:left w:val="nil"/>
              <w:bottom w:val="single" w:sz="4" w:space="0" w:color="auto"/>
              <w:right w:val="single" w:sz="4" w:space="0" w:color="auto"/>
            </w:tcBorders>
            <w:shd w:val="clear" w:color="auto" w:fill="auto"/>
            <w:vAlign w:val="center"/>
          </w:tcPr>
          <w:p w:rsidR="003B5371" w:rsidRPr="00EF0E66" w:rsidRDefault="003B5371" w:rsidP="008323F2">
            <w:pPr>
              <w:spacing w:after="0"/>
              <w:rPr>
                <w:rFonts w:ascii="Times New Roman" w:hAnsi="Times New Roman"/>
                <w:color w:val="000000"/>
                <w:sz w:val="28"/>
                <w:szCs w:val="28"/>
                <w:lang w:eastAsia="ru-RU"/>
              </w:rPr>
            </w:pPr>
            <w:r>
              <w:rPr>
                <w:rFonts w:ascii="Times New Roman" w:hAnsi="Times New Roman"/>
                <w:color w:val="000000"/>
                <w:sz w:val="28"/>
                <w:szCs w:val="28"/>
                <w:lang w:eastAsia="ru-RU"/>
              </w:rPr>
              <w:t>42</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VIII</w:t>
            </w:r>
            <w:r w:rsidRPr="00EF0E66">
              <w:rPr>
                <w:rFonts w:ascii="Times New Roman" w:hAnsi="Times New Roman"/>
                <w:color w:val="000000"/>
                <w:sz w:val="28"/>
                <w:szCs w:val="28"/>
                <w:lang w:eastAsia="ru-RU"/>
              </w:rPr>
              <w:t xml:space="preserve">. </w:t>
            </w:r>
            <w:r w:rsidRPr="00EF0E66">
              <w:rPr>
                <w:rFonts w:ascii="Times New Roman" w:hAnsi="Times New Roman"/>
                <w:sz w:val="28"/>
                <w:szCs w:val="28"/>
                <w:lang w:eastAsia="ru-RU"/>
              </w:rPr>
              <w:t xml:space="preserve">УЧРЕЖДЕНИЯ </w:t>
            </w:r>
            <w:r w:rsidRPr="00EF0E66">
              <w:rPr>
                <w:rFonts w:ascii="Times New Roman" w:hAnsi="Times New Roman"/>
                <w:spacing w:val="-2"/>
                <w:sz w:val="28"/>
                <w:szCs w:val="28"/>
                <w:lang w:eastAsia="ru-RU" w:bidi="ru-RU"/>
              </w:rPr>
              <w:t xml:space="preserve">(СПЕЦИАЛИСТЫ) </w:t>
            </w:r>
            <w:r w:rsidRPr="00EF0E66">
              <w:rPr>
                <w:rFonts w:ascii="Times New Roman" w:hAnsi="Times New Roman"/>
                <w:sz w:val="28"/>
                <w:szCs w:val="28"/>
                <w:lang w:eastAsia="ru-RU"/>
              </w:rPr>
              <w:t xml:space="preserve"> ПСИХОЛОГИЧЕСКОЙ СЛУЖБЫ СИСТЕМЫ</w:t>
            </w:r>
            <w:r w:rsidRPr="00EF0E66">
              <w:rPr>
                <w:rFonts w:ascii="Times New Roman" w:hAnsi="Times New Roman"/>
                <w:color w:val="000000"/>
                <w:sz w:val="28"/>
                <w:szCs w:val="28"/>
                <w:lang w:eastAsia="ru-RU"/>
              </w:rPr>
              <w:t xml:space="preserve"> ОБРАЗОВАНИЯ</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10</w:t>
            </w:r>
            <w:r>
              <w:rPr>
                <w:rFonts w:ascii="Times New Roman" w:hAnsi="Times New Roman"/>
                <w:color w:val="000000"/>
                <w:sz w:val="28"/>
                <w:szCs w:val="28"/>
                <w:lang w:eastAsia="ru-RU"/>
              </w:rPr>
              <w:t>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Директор</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10</w:t>
            </w:r>
            <w:r>
              <w:rPr>
                <w:rFonts w:ascii="Times New Roman" w:hAnsi="Times New Roman"/>
                <w:color w:val="000000"/>
                <w:sz w:val="28"/>
                <w:szCs w:val="28"/>
                <w:lang w:eastAsia="ru-RU"/>
              </w:rPr>
              <w:t>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w:t>
            </w:r>
            <w:r>
              <w:rPr>
                <w:rFonts w:ascii="Times New Roman" w:hAnsi="Times New Roman"/>
                <w:color w:val="000000"/>
                <w:sz w:val="28"/>
                <w:szCs w:val="28"/>
                <w:lang w:eastAsia="ru-RU"/>
              </w:rPr>
              <w:t>10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Заместитель руководителя (директора, заведующего)</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r>
              <w:rPr>
                <w:rFonts w:ascii="Times New Roman" w:hAnsi="Times New Roman"/>
                <w:color w:val="000000"/>
                <w:sz w:val="28"/>
                <w:szCs w:val="28"/>
                <w:lang w:eastAsia="ru-RU"/>
              </w:rPr>
              <w:t>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 отделом</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r>
              <w:rPr>
                <w:rFonts w:ascii="Times New Roman" w:hAnsi="Times New Roman"/>
                <w:color w:val="000000"/>
                <w:sz w:val="28"/>
                <w:szCs w:val="28"/>
                <w:lang w:eastAsia="ru-RU"/>
              </w:rPr>
              <w:t>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Педагог-психолог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r>
              <w:rPr>
                <w:rFonts w:ascii="Times New Roman" w:hAnsi="Times New Roman"/>
                <w:color w:val="000000"/>
                <w:sz w:val="28"/>
                <w:szCs w:val="28"/>
                <w:lang w:eastAsia="ru-RU"/>
              </w:rPr>
              <w:t>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Учитель-дефектолог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r>
              <w:rPr>
                <w:rFonts w:ascii="Times New Roman" w:hAnsi="Times New Roman"/>
                <w:color w:val="000000"/>
                <w:sz w:val="28"/>
                <w:szCs w:val="28"/>
                <w:lang w:eastAsia="ru-RU"/>
              </w:rPr>
              <w:t>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Учитель-логопед</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r>
              <w:rPr>
                <w:rFonts w:ascii="Times New Roman" w:hAnsi="Times New Roman"/>
                <w:color w:val="000000"/>
                <w:sz w:val="28"/>
                <w:szCs w:val="28"/>
                <w:lang w:eastAsia="ru-RU"/>
              </w:rPr>
              <w:t>5</w:t>
            </w:r>
          </w:p>
        </w:tc>
        <w:tc>
          <w:tcPr>
            <w:tcW w:w="6888" w:type="dxa"/>
            <w:tcBorders>
              <w:top w:val="nil"/>
              <w:left w:val="nil"/>
              <w:bottom w:val="single" w:sz="4" w:space="0" w:color="auto"/>
              <w:right w:val="single" w:sz="4" w:space="0" w:color="auto"/>
            </w:tcBorders>
            <w:shd w:val="clear" w:color="auto" w:fill="auto"/>
            <w:vAlign w:val="center"/>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Методист</w:t>
            </w:r>
          </w:p>
        </w:tc>
        <w:tc>
          <w:tcPr>
            <w:tcW w:w="2126" w:type="dxa"/>
            <w:tcBorders>
              <w:top w:val="nil"/>
              <w:left w:val="nil"/>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r>
              <w:rPr>
                <w:rFonts w:ascii="Times New Roman" w:hAnsi="Times New Roman"/>
                <w:color w:val="000000"/>
                <w:sz w:val="28"/>
                <w:szCs w:val="28"/>
                <w:lang w:eastAsia="ru-RU"/>
              </w:rPr>
              <w:t>6</w:t>
            </w:r>
          </w:p>
        </w:tc>
        <w:tc>
          <w:tcPr>
            <w:tcW w:w="6888" w:type="dxa"/>
            <w:tcBorders>
              <w:top w:val="nil"/>
              <w:left w:val="nil"/>
              <w:bottom w:val="single" w:sz="4" w:space="0" w:color="auto"/>
              <w:right w:val="single" w:sz="4" w:space="0" w:color="auto"/>
            </w:tcBorders>
            <w:shd w:val="clear" w:color="auto" w:fill="auto"/>
            <w:vAlign w:val="center"/>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Консультант психолого-медико-педагогической консультации</w:t>
            </w:r>
          </w:p>
        </w:tc>
        <w:tc>
          <w:tcPr>
            <w:tcW w:w="2126" w:type="dxa"/>
            <w:tcBorders>
              <w:top w:val="nil"/>
              <w:left w:val="nil"/>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187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IX</w:t>
            </w:r>
            <w:r w:rsidRPr="00EF0E66">
              <w:rPr>
                <w:rFonts w:ascii="Times New Roman" w:hAnsi="Times New Roman"/>
                <w:color w:val="000000"/>
                <w:sz w:val="28"/>
                <w:szCs w:val="28"/>
                <w:lang w:eastAsia="ru-RU"/>
              </w:rPr>
              <w:t>. УЧРЕЖДЕНИЯ ДОПОЛНИТЕЛЬНОГО ОБРАЗОВАНИЯ СПОРТИВНОГО ПРОФИЛЯ: ДЕТСКО-ЮНОШЕСКАЯ СПОРТИВНАЯ ШКОЛА, СПЕЦИАЛИЗИРОВАННАЯ ДЕТСКО-ЮНОШЕСКАЯ ШКОЛА ОЛИМПИЙСКОГО РЕЗЕРВА</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r>
              <w:rPr>
                <w:rFonts w:ascii="Times New Roman" w:hAnsi="Times New Roman"/>
                <w:color w:val="000000"/>
                <w:sz w:val="28"/>
                <w:szCs w:val="28"/>
                <w:lang w:eastAsia="ru-RU"/>
              </w:rPr>
              <w:t>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Директор</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r>
              <w:rPr>
                <w:rFonts w:ascii="Times New Roman" w:hAnsi="Times New Roman"/>
                <w:color w:val="000000"/>
                <w:sz w:val="28"/>
                <w:szCs w:val="28"/>
                <w:lang w:eastAsia="ru-RU"/>
              </w:rPr>
              <w:t>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Заместитель руководителя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11</w:t>
            </w:r>
            <w:r>
              <w:rPr>
                <w:rFonts w:ascii="Times New Roman" w:hAnsi="Times New Roman"/>
                <w:color w:val="000000"/>
                <w:sz w:val="28"/>
                <w:szCs w:val="28"/>
                <w:lang w:eastAsia="ru-RU"/>
              </w:rPr>
              <w:t>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Старший инструктор-методист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lastRenderedPageBreak/>
              <w:t>1</w:t>
            </w:r>
            <w:r>
              <w:rPr>
                <w:rFonts w:ascii="Times New Roman" w:hAnsi="Times New Roman"/>
                <w:color w:val="000000"/>
                <w:sz w:val="28"/>
                <w:szCs w:val="28"/>
                <w:lang w:eastAsia="ru-RU"/>
              </w:rPr>
              <w:t>20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Инструктор-методист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r>
              <w:rPr>
                <w:rFonts w:ascii="Times New Roman" w:hAnsi="Times New Roman"/>
                <w:color w:val="000000"/>
                <w:sz w:val="28"/>
                <w:szCs w:val="28"/>
                <w:lang w:eastAsia="ru-RU"/>
              </w:rPr>
              <w:t>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Тренер-преподаватель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r>
              <w:rPr>
                <w:rFonts w:ascii="Times New Roman" w:hAnsi="Times New Roman"/>
                <w:color w:val="000000"/>
                <w:sz w:val="28"/>
                <w:szCs w:val="28"/>
                <w:lang w:eastAsia="ru-RU"/>
              </w:rPr>
              <w:t>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Педагог-психолог</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X</w:t>
            </w:r>
            <w:r w:rsidRPr="00EF0E66">
              <w:rPr>
                <w:rFonts w:ascii="Times New Roman" w:hAnsi="Times New Roman"/>
                <w:color w:val="000000"/>
                <w:sz w:val="28"/>
                <w:szCs w:val="28"/>
                <w:lang w:eastAsia="ru-RU"/>
              </w:rPr>
              <w:t>. УЧРЕЖДЕНИЯ ЗДРАВООХРАНЕНИЯ; ОРГАНИЗАЦИИ СОЦИАЛЬНОГО ОБСЛУЖИВАНИЯ</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r>
              <w:rPr>
                <w:rFonts w:ascii="Times New Roman" w:hAnsi="Times New Roman"/>
                <w:color w:val="000000"/>
                <w:sz w:val="28"/>
                <w:szCs w:val="28"/>
                <w:lang w:eastAsia="ru-RU"/>
              </w:rPr>
              <w:t>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Заведующий отделом</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r>
              <w:rPr>
                <w:rFonts w:ascii="Times New Roman" w:hAnsi="Times New Roman"/>
                <w:color w:val="000000"/>
                <w:sz w:val="28"/>
                <w:szCs w:val="28"/>
                <w:lang w:eastAsia="ru-RU"/>
              </w:rPr>
              <w:t>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Учитель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r>
              <w:rPr>
                <w:rFonts w:ascii="Times New Roman" w:hAnsi="Times New Roman"/>
                <w:color w:val="000000"/>
                <w:sz w:val="28"/>
                <w:szCs w:val="28"/>
                <w:lang w:eastAsia="ru-RU"/>
              </w:rPr>
              <w:t>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Учитель-дефектолог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r>
              <w:rPr>
                <w:rFonts w:ascii="Times New Roman" w:hAnsi="Times New Roman"/>
                <w:color w:val="000000"/>
                <w:sz w:val="28"/>
                <w:szCs w:val="28"/>
                <w:lang w:eastAsia="ru-RU"/>
              </w:rPr>
              <w:t>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Логопед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r>
              <w:rPr>
                <w:rFonts w:ascii="Times New Roman" w:hAnsi="Times New Roman"/>
                <w:color w:val="000000"/>
                <w:sz w:val="28"/>
                <w:szCs w:val="28"/>
                <w:lang w:eastAsia="ru-RU"/>
              </w:rPr>
              <w:t>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Воспитатель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r>
              <w:rPr>
                <w:rFonts w:ascii="Times New Roman" w:hAnsi="Times New Roman"/>
                <w:color w:val="000000"/>
                <w:sz w:val="28"/>
                <w:szCs w:val="28"/>
                <w:lang w:eastAsia="ru-RU"/>
              </w:rPr>
              <w:t>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Музыкальный руководитель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12</w:t>
            </w:r>
            <w:r>
              <w:rPr>
                <w:rFonts w:ascii="Times New Roman" w:hAnsi="Times New Roman"/>
                <w:color w:val="000000"/>
                <w:sz w:val="28"/>
                <w:szCs w:val="28"/>
                <w:lang w:eastAsia="ru-RU"/>
              </w:rPr>
              <w:t>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Педагог дополнительного образования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w:t>
            </w:r>
            <w:r>
              <w:rPr>
                <w:rFonts w:ascii="Times New Roman" w:hAnsi="Times New Roman"/>
                <w:color w:val="000000"/>
                <w:sz w:val="28"/>
                <w:szCs w:val="28"/>
                <w:lang w:eastAsia="ru-RU"/>
              </w:rPr>
              <w:t>30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Инструктор по физкультуре</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r>
              <w:rPr>
                <w:rFonts w:ascii="Times New Roman" w:hAnsi="Times New Roman"/>
                <w:color w:val="000000"/>
                <w:sz w:val="28"/>
                <w:szCs w:val="28"/>
                <w:lang w:eastAsia="ru-RU"/>
              </w:rPr>
              <w:t>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Мастер производственного обучения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r>
              <w:rPr>
                <w:rFonts w:ascii="Times New Roman" w:hAnsi="Times New Roman"/>
                <w:color w:val="000000"/>
                <w:sz w:val="28"/>
                <w:szCs w:val="28"/>
                <w:lang w:eastAsia="ru-RU"/>
              </w:rPr>
              <w:t>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Старший вожатый</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r>
              <w:rPr>
                <w:rFonts w:ascii="Times New Roman" w:hAnsi="Times New Roman"/>
                <w:color w:val="000000"/>
                <w:sz w:val="28"/>
                <w:szCs w:val="28"/>
                <w:lang w:eastAsia="ru-RU"/>
              </w:rPr>
              <w:t>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Социальный педагог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r>
              <w:rPr>
                <w:rFonts w:ascii="Times New Roman" w:hAnsi="Times New Roman"/>
                <w:color w:val="000000"/>
                <w:sz w:val="28"/>
                <w:szCs w:val="28"/>
                <w:lang w:eastAsia="ru-RU"/>
              </w:rPr>
              <w:t>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Педагог-организатор</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r>
              <w:rPr>
                <w:rFonts w:ascii="Times New Roman" w:hAnsi="Times New Roman"/>
                <w:color w:val="000000"/>
                <w:sz w:val="28"/>
                <w:szCs w:val="28"/>
                <w:lang w:eastAsia="ru-RU"/>
              </w:rPr>
              <w:t>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Педагог-психолог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r>
              <w:rPr>
                <w:rFonts w:ascii="Times New Roman" w:hAnsi="Times New Roman"/>
                <w:color w:val="000000"/>
                <w:sz w:val="28"/>
                <w:szCs w:val="28"/>
                <w:lang w:eastAsia="ru-RU"/>
              </w:rPr>
              <w:t>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Учитель-логопед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r>
              <w:rPr>
                <w:rFonts w:ascii="Times New Roman" w:hAnsi="Times New Roman"/>
                <w:color w:val="000000"/>
                <w:sz w:val="28"/>
                <w:szCs w:val="28"/>
                <w:lang w:eastAsia="ru-RU"/>
              </w:rPr>
              <w:t>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Методист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r>
              <w:rPr>
                <w:rFonts w:ascii="Times New Roman" w:hAnsi="Times New Roman"/>
                <w:color w:val="000000"/>
                <w:sz w:val="28"/>
                <w:szCs w:val="28"/>
                <w:lang w:eastAsia="ru-RU"/>
              </w:rPr>
              <w:t>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Инструктор-методист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13</w:t>
            </w:r>
            <w:r>
              <w:rPr>
                <w:rFonts w:ascii="Times New Roman" w:hAnsi="Times New Roman"/>
                <w:color w:val="000000"/>
                <w:sz w:val="28"/>
                <w:szCs w:val="28"/>
                <w:lang w:eastAsia="ru-RU"/>
              </w:rPr>
              <w:t>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Инструктор по труду</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XI</w:t>
            </w:r>
            <w:r>
              <w:rPr>
                <w:rFonts w:ascii="Times New Roman" w:hAnsi="Times New Roman"/>
                <w:color w:val="000000"/>
                <w:sz w:val="28"/>
                <w:szCs w:val="28"/>
                <w:lang w:eastAsia="ru-RU"/>
              </w:rPr>
              <w:t>. </w:t>
            </w:r>
            <w:r w:rsidRPr="00EF0E66">
              <w:rPr>
                <w:rFonts w:ascii="Times New Roman" w:hAnsi="Times New Roman"/>
                <w:color w:val="000000"/>
                <w:sz w:val="28"/>
                <w:szCs w:val="28"/>
                <w:lang w:eastAsia="ru-RU"/>
              </w:rPr>
              <w:t>СОЦИАЛЬНО-МЕДИЦИНСКИЕ УЧРЕЖДЕНИЯ И УЧРЕЖДЕНИЯ СОЦИАЛЬНОЙ ЗАЩИТЫ ДЕТЕЙ</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w:t>
            </w:r>
            <w:r>
              <w:rPr>
                <w:rFonts w:ascii="Times New Roman" w:hAnsi="Times New Roman"/>
                <w:color w:val="000000"/>
                <w:sz w:val="28"/>
                <w:szCs w:val="28"/>
                <w:lang w:eastAsia="ru-RU"/>
              </w:rPr>
              <w:t>40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Директор</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r>
              <w:rPr>
                <w:rFonts w:ascii="Times New Roman" w:hAnsi="Times New Roman"/>
                <w:color w:val="000000"/>
                <w:sz w:val="28"/>
                <w:szCs w:val="28"/>
                <w:lang w:eastAsia="ru-RU"/>
              </w:rPr>
              <w:t>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Учителя всех специальностей</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r>
              <w:rPr>
                <w:rFonts w:ascii="Times New Roman" w:hAnsi="Times New Roman"/>
                <w:color w:val="000000"/>
                <w:sz w:val="28"/>
                <w:szCs w:val="28"/>
                <w:lang w:eastAsia="ru-RU"/>
              </w:rPr>
              <w:t>2</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Старший воспитатель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187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XII</w:t>
            </w:r>
            <w:r w:rsidRPr="00EF0E66">
              <w:rPr>
                <w:rFonts w:ascii="Times New Roman" w:hAnsi="Times New Roman"/>
                <w:color w:val="000000"/>
                <w:sz w:val="28"/>
                <w:szCs w:val="28"/>
                <w:lang w:eastAsia="ru-RU"/>
              </w:rPr>
              <w:t>. НАУЧНО-ИССЛЕДОВАТЕЛЬСКИЕ И ДРУГИЕ НАУЧНЫЕ УЧРЕЖДЕНИЯ И ОРГАНИЗАЦИИ, НАУЧНО-ИССЛЕДОВАТЕЛЬСКИЕ И НАУЧНЫЕ ПОДРАЗДЕЛЕНИЯ УЧРЕЖДЕНИЙ, ОРГАНИЗАЦИЙ, ПРЕДПРИЯТИЙ</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262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lastRenderedPageBreak/>
              <w:t> </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Руководитель, заместитель руководителя по научной работе, ученый секретарь, руководитель структурного научного подразделения, которые занимаются самостоятельно или в различных организационных формах научно-исследовательской и другой научной деятельностью; научный (главный, ведущий, старший) сотрудник, которые имеют ученую степень: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r>
              <w:rPr>
                <w:rFonts w:ascii="Times New Roman" w:hAnsi="Times New Roman"/>
                <w:color w:val="000000"/>
                <w:sz w:val="28"/>
                <w:szCs w:val="28"/>
                <w:lang w:eastAsia="ru-RU"/>
              </w:rPr>
              <w:t>3</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доктора наук</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56</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r>
              <w:rPr>
                <w:rFonts w:ascii="Times New Roman" w:hAnsi="Times New Roman"/>
                <w:color w:val="000000"/>
                <w:sz w:val="28"/>
                <w:szCs w:val="28"/>
                <w:lang w:eastAsia="ru-RU"/>
              </w:rPr>
              <w:t>4</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кандидата наук</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750"/>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c>
          <w:tcPr>
            <w:tcW w:w="6888" w:type="dxa"/>
            <w:tcBorders>
              <w:top w:val="nil"/>
              <w:left w:val="nil"/>
              <w:bottom w:val="single" w:sz="4" w:space="0" w:color="auto"/>
              <w:right w:val="single" w:sz="4" w:space="0" w:color="auto"/>
            </w:tcBorders>
            <w:shd w:val="clear" w:color="auto" w:fill="auto"/>
            <w:vAlign w:val="center"/>
            <w:hideMark/>
          </w:tcPr>
          <w:p w:rsidR="003B5371"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val="en-US" w:eastAsia="ru-RU"/>
              </w:rPr>
              <w:t>XIII</w:t>
            </w:r>
            <w:r w:rsidRPr="00EF0E66">
              <w:rPr>
                <w:rFonts w:ascii="Times New Roman" w:hAnsi="Times New Roman"/>
                <w:color w:val="000000"/>
                <w:sz w:val="28"/>
                <w:szCs w:val="28"/>
                <w:lang w:eastAsia="ru-RU"/>
              </w:rPr>
              <w:t>. ДРУГИЕ ОРГАНИЗАЦИИ, ОСУЩЕСТВЛЯЮЩИЕ ОБРАЗОВАТЕЛЬНЫЙ ПРОЦЕСС</w:t>
            </w:r>
          </w:p>
          <w:p w:rsidR="003B5371" w:rsidRPr="00EF0E66" w:rsidRDefault="003B5371" w:rsidP="008323F2">
            <w:pPr>
              <w:spacing w:after="0"/>
              <w:rPr>
                <w:rFonts w:ascii="Times New Roman" w:hAnsi="Times New Roman"/>
                <w:color w:val="000000"/>
                <w:sz w:val="28"/>
                <w:szCs w:val="28"/>
                <w:lang w:eastAsia="ru-RU"/>
              </w:rPr>
            </w:pPr>
          </w:p>
        </w:tc>
        <w:tc>
          <w:tcPr>
            <w:tcW w:w="2126" w:type="dxa"/>
            <w:tcBorders>
              <w:top w:val="nil"/>
              <w:left w:val="nil"/>
              <w:bottom w:val="single" w:sz="4" w:space="0" w:color="auto"/>
              <w:right w:val="single" w:sz="4" w:space="0" w:color="auto"/>
            </w:tcBorders>
            <w:shd w:val="clear" w:color="auto" w:fill="auto"/>
            <w:noWrap/>
            <w:vAlign w:val="bottom"/>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 </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r>
              <w:rPr>
                <w:rFonts w:ascii="Times New Roman" w:hAnsi="Times New Roman"/>
                <w:color w:val="000000"/>
                <w:sz w:val="28"/>
                <w:szCs w:val="28"/>
                <w:lang w:eastAsia="ru-RU"/>
              </w:rPr>
              <w:t>5</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Педагог-организатор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r>
              <w:rPr>
                <w:rFonts w:ascii="Times New Roman" w:hAnsi="Times New Roman"/>
                <w:color w:val="000000"/>
                <w:sz w:val="28"/>
                <w:szCs w:val="28"/>
                <w:lang w:eastAsia="ru-RU"/>
              </w:rPr>
              <w:t>6</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Социальный педагог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r>
              <w:rPr>
                <w:rFonts w:ascii="Times New Roman" w:hAnsi="Times New Roman"/>
                <w:color w:val="000000"/>
                <w:sz w:val="28"/>
                <w:szCs w:val="28"/>
                <w:lang w:eastAsia="ru-RU"/>
              </w:rPr>
              <w:t>7</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Воспитатель</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r>
              <w:rPr>
                <w:rFonts w:ascii="Times New Roman" w:hAnsi="Times New Roman"/>
                <w:color w:val="000000"/>
                <w:sz w:val="28"/>
                <w:szCs w:val="28"/>
                <w:lang w:eastAsia="ru-RU"/>
              </w:rPr>
              <w:t>8</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Педагог дополнительного образования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14</w:t>
            </w:r>
            <w:r>
              <w:rPr>
                <w:rFonts w:ascii="Times New Roman" w:hAnsi="Times New Roman"/>
                <w:color w:val="000000"/>
                <w:sz w:val="28"/>
                <w:szCs w:val="28"/>
                <w:lang w:eastAsia="ru-RU"/>
              </w:rPr>
              <w:t>9</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 xml:space="preserve">Методист </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w:t>
            </w:r>
            <w:r>
              <w:rPr>
                <w:rFonts w:ascii="Times New Roman" w:hAnsi="Times New Roman"/>
                <w:color w:val="000000"/>
                <w:sz w:val="28"/>
                <w:szCs w:val="28"/>
                <w:lang w:eastAsia="ru-RU"/>
              </w:rPr>
              <w:t>50</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Мастер производственного обучения</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r w:rsidR="003B5371" w:rsidRPr="00EF0E66" w:rsidTr="008323F2">
        <w:trPr>
          <w:trHeight w:val="375"/>
        </w:trPr>
        <w:tc>
          <w:tcPr>
            <w:tcW w:w="640" w:type="dxa"/>
            <w:tcBorders>
              <w:top w:val="nil"/>
              <w:left w:val="single" w:sz="4" w:space="0" w:color="auto"/>
              <w:bottom w:val="single" w:sz="4" w:space="0" w:color="auto"/>
              <w:right w:val="single" w:sz="4" w:space="0" w:color="auto"/>
            </w:tcBorders>
            <w:shd w:val="clear" w:color="auto" w:fill="auto"/>
            <w:vAlign w:val="center"/>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15</w:t>
            </w:r>
            <w:r>
              <w:rPr>
                <w:rFonts w:ascii="Times New Roman" w:hAnsi="Times New Roman"/>
                <w:color w:val="000000"/>
                <w:sz w:val="28"/>
                <w:szCs w:val="28"/>
                <w:lang w:eastAsia="ru-RU"/>
              </w:rPr>
              <w:t>1</w:t>
            </w:r>
          </w:p>
        </w:tc>
        <w:tc>
          <w:tcPr>
            <w:tcW w:w="6888"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rPr>
                <w:rFonts w:ascii="Times New Roman" w:hAnsi="Times New Roman"/>
                <w:color w:val="000000"/>
                <w:sz w:val="28"/>
                <w:szCs w:val="28"/>
                <w:lang w:eastAsia="ru-RU"/>
              </w:rPr>
            </w:pPr>
            <w:r w:rsidRPr="00EF0E66">
              <w:rPr>
                <w:rFonts w:ascii="Times New Roman" w:hAnsi="Times New Roman"/>
                <w:color w:val="000000"/>
                <w:sz w:val="28"/>
                <w:szCs w:val="28"/>
                <w:lang w:eastAsia="ru-RU"/>
              </w:rPr>
              <w:t>Педагог-психолог</w:t>
            </w:r>
          </w:p>
        </w:tc>
        <w:tc>
          <w:tcPr>
            <w:tcW w:w="2126" w:type="dxa"/>
            <w:tcBorders>
              <w:top w:val="nil"/>
              <w:left w:val="nil"/>
              <w:bottom w:val="single" w:sz="4" w:space="0" w:color="auto"/>
              <w:right w:val="single" w:sz="4" w:space="0" w:color="auto"/>
            </w:tcBorders>
            <w:shd w:val="clear" w:color="auto" w:fill="auto"/>
            <w:vAlign w:val="center"/>
            <w:hideMark/>
          </w:tcPr>
          <w:p w:rsidR="003B5371" w:rsidRPr="00EF0E66" w:rsidRDefault="003B5371" w:rsidP="008323F2">
            <w:pPr>
              <w:spacing w:after="0"/>
              <w:jc w:val="both"/>
              <w:rPr>
                <w:rFonts w:ascii="Times New Roman" w:hAnsi="Times New Roman"/>
                <w:color w:val="000000"/>
                <w:sz w:val="28"/>
                <w:szCs w:val="28"/>
                <w:lang w:eastAsia="ru-RU"/>
              </w:rPr>
            </w:pPr>
            <w:r w:rsidRPr="00EF0E66">
              <w:rPr>
                <w:rFonts w:ascii="Times New Roman" w:hAnsi="Times New Roman"/>
                <w:color w:val="000000"/>
                <w:sz w:val="28"/>
                <w:szCs w:val="28"/>
                <w:lang w:eastAsia="ru-RU"/>
              </w:rPr>
              <w:t>42</w:t>
            </w:r>
          </w:p>
        </w:tc>
      </w:tr>
    </w:tbl>
    <w:p w:rsidR="003B5371" w:rsidRDefault="003B5371" w:rsidP="003B5371">
      <w:pPr>
        <w:spacing w:after="0" w:line="240" w:lineRule="auto"/>
        <w:ind w:right="-284"/>
        <w:rPr>
          <w:rFonts w:ascii="Times New Roman" w:hAnsi="Times New Roman"/>
          <w:sz w:val="28"/>
          <w:szCs w:val="28"/>
        </w:rPr>
      </w:pPr>
    </w:p>
    <w:p w:rsidR="00A3484D" w:rsidRPr="00102C18" w:rsidRDefault="00A3484D" w:rsidP="00A3484D">
      <w:pPr>
        <w:spacing w:after="360"/>
        <w:jc w:val="center"/>
        <w:rPr>
          <w:rFonts w:ascii="Times New Roman" w:hAnsi="Times New Roman"/>
          <w:caps/>
          <w:color w:val="000000"/>
          <w:sz w:val="24"/>
          <w:szCs w:val="24"/>
        </w:rPr>
      </w:pPr>
    </w:p>
    <w:p w:rsidR="00A3484D" w:rsidRDefault="00A3484D" w:rsidP="00A3484D">
      <w:pPr>
        <w:jc w:val="center"/>
        <w:rPr>
          <w:rFonts w:ascii="Times New Roman" w:hAnsi="Times New Roman"/>
          <w:b/>
          <w:color w:val="000000"/>
        </w:rPr>
      </w:pPr>
    </w:p>
    <w:p w:rsidR="00A3484D" w:rsidRPr="00663B73" w:rsidRDefault="00A3484D" w:rsidP="00A3484D">
      <w:pPr>
        <w:spacing w:before="240"/>
        <w:rPr>
          <w:rFonts w:cs="Calibri"/>
          <w:i/>
          <w:color w:val="000000"/>
        </w:rPr>
      </w:pPr>
      <w:r w:rsidRPr="00663B73">
        <w:rPr>
          <w:rFonts w:ascii="Times New Roman" w:hAnsi="Times New Roman"/>
          <w:i/>
          <w:sz w:val="28"/>
          <w:szCs w:val="28"/>
        </w:rPr>
        <w:t xml:space="preserve">(Приложение 15 введено </w:t>
      </w:r>
      <w:hyperlink r:id="rId90" w:history="1">
        <w:r w:rsidRPr="00663B73">
          <w:rPr>
            <w:rStyle w:val="aa"/>
            <w:rFonts w:ascii="Times New Roman" w:hAnsi="Times New Roman"/>
            <w:i/>
            <w:sz w:val="28"/>
            <w:szCs w:val="28"/>
          </w:rPr>
          <w:t>Законом от 29.05.2015. № 49-ІНС</w:t>
        </w:r>
      </w:hyperlink>
      <w:r w:rsidRPr="00663B73">
        <w:rPr>
          <w:rFonts w:ascii="Times New Roman" w:hAnsi="Times New Roman"/>
          <w:i/>
          <w:sz w:val="28"/>
          <w:szCs w:val="28"/>
        </w:rPr>
        <w:t xml:space="preserve">, в редакции </w:t>
      </w:r>
      <w:r w:rsidRPr="003B5371">
        <w:rPr>
          <w:rFonts w:ascii="Times New Roman" w:hAnsi="Times New Roman"/>
          <w:i/>
          <w:sz w:val="28"/>
          <w:szCs w:val="28"/>
        </w:rPr>
        <w:t>Закон</w:t>
      </w:r>
      <w:r w:rsidR="003B5371">
        <w:rPr>
          <w:rFonts w:ascii="Times New Roman" w:hAnsi="Times New Roman"/>
          <w:i/>
          <w:sz w:val="28"/>
          <w:szCs w:val="28"/>
        </w:rPr>
        <w:t>ов</w:t>
      </w:r>
      <w:hyperlink r:id="rId91" w:history="1">
        <w:r w:rsidRPr="003B5371">
          <w:rPr>
            <w:rStyle w:val="aa"/>
            <w:rFonts w:ascii="Times New Roman" w:hAnsi="Times New Roman"/>
            <w:i/>
            <w:sz w:val="28"/>
            <w:szCs w:val="28"/>
          </w:rPr>
          <w:t>от 13.05.2016 № 133- ІНС</w:t>
        </w:r>
      </w:hyperlink>
      <w:r w:rsidR="003B5371">
        <w:rPr>
          <w:rFonts w:ascii="Times New Roman" w:hAnsi="Times New Roman"/>
          <w:i/>
          <w:sz w:val="28"/>
          <w:szCs w:val="28"/>
        </w:rPr>
        <w:t xml:space="preserve">, </w:t>
      </w:r>
      <w:hyperlink r:id="rId92" w:history="1">
        <w:r w:rsidR="003B5371" w:rsidRPr="003B5371">
          <w:rPr>
            <w:rStyle w:val="aa"/>
            <w:rFonts w:ascii="Times New Roman" w:hAnsi="Times New Roman"/>
            <w:i/>
            <w:sz w:val="28"/>
            <w:szCs w:val="28"/>
          </w:rPr>
          <w:t>от 06.05.2017 № 180-IНС</w:t>
        </w:r>
      </w:hyperlink>
      <w:r w:rsidRPr="00663B73">
        <w:rPr>
          <w:rFonts w:ascii="Times New Roman" w:hAnsi="Times New Roman"/>
          <w:i/>
          <w:sz w:val="28"/>
          <w:szCs w:val="28"/>
        </w:rPr>
        <w:t xml:space="preserve">) </w:t>
      </w:r>
    </w:p>
    <w:p w:rsidR="0083516E" w:rsidRPr="000F6DDB" w:rsidRDefault="0083516E">
      <w:pPr>
        <w:rPr>
          <w:rFonts w:ascii="Times New Roman" w:hAnsi="Times New Roman"/>
          <w:sz w:val="28"/>
          <w:szCs w:val="28"/>
          <w:shd w:val="clear" w:color="auto" w:fill="FFFFFF"/>
        </w:rPr>
      </w:pPr>
    </w:p>
    <w:sectPr w:rsidR="0083516E" w:rsidRPr="000F6DDB" w:rsidSect="00C31096">
      <w:headerReference w:type="default" r:id="rId93"/>
      <w:pgSz w:w="11906" w:h="16838"/>
      <w:pgMar w:top="1236"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3AB" w:rsidRDefault="003233AB" w:rsidP="009A1722">
      <w:pPr>
        <w:spacing w:after="0" w:line="240" w:lineRule="auto"/>
      </w:pPr>
      <w:r>
        <w:separator/>
      </w:r>
    </w:p>
  </w:endnote>
  <w:endnote w:type="continuationSeparator" w:id="1">
    <w:p w:rsidR="003233AB" w:rsidRDefault="003233AB" w:rsidP="009A17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3AB" w:rsidRDefault="003233AB" w:rsidP="009A1722">
      <w:pPr>
        <w:spacing w:after="0" w:line="240" w:lineRule="auto"/>
      </w:pPr>
      <w:r>
        <w:separator/>
      </w:r>
    </w:p>
  </w:footnote>
  <w:footnote w:type="continuationSeparator" w:id="1">
    <w:p w:rsidR="003233AB" w:rsidRDefault="003233AB" w:rsidP="009A17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3F2" w:rsidRDefault="008323F2" w:rsidP="00C31096">
    <w:pPr>
      <w:pStyle w:val="a4"/>
      <w:jc w:val="center"/>
    </w:pPr>
    <w:fldSimple w:instr="PAGE   \* MERGEFORMAT">
      <w:r w:rsidR="00F030E9">
        <w:rPr>
          <w:noProof/>
        </w:rPr>
        <w:t>22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C2A0AF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80875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3CEF70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02EF83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7B60C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87617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B36BE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1F0C87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DC8676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DF24B64"/>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3"/>
    <w:lvl w:ilvl="0">
      <w:start w:val="1"/>
      <w:numFmt w:val="decimal"/>
      <w:lvlText w:val="%1)"/>
      <w:lvlJc w:val="left"/>
      <w:pPr>
        <w:tabs>
          <w:tab w:val="num" w:pos="-720"/>
        </w:tabs>
        <w:ind w:left="-360" w:hanging="360"/>
      </w:pPr>
      <w:rPr>
        <w:rFonts w:ascii="Times New Roman" w:hAnsi="Times New Roman" w:cs="Times New Roman" w:hint="default"/>
        <w:b w:val="0"/>
        <w:bCs w:val="0"/>
        <w:sz w:val="28"/>
        <w:szCs w:val="28"/>
      </w:rPr>
    </w:lvl>
  </w:abstractNum>
  <w:abstractNum w:abstractNumId="11">
    <w:nsid w:val="00000002"/>
    <w:multiLevelType w:val="singleLevel"/>
    <w:tmpl w:val="00000002"/>
    <w:name w:val="WW8Num5"/>
    <w:lvl w:ilvl="0">
      <w:start w:val="1"/>
      <w:numFmt w:val="decimal"/>
      <w:lvlText w:val="%1)"/>
      <w:lvlJc w:val="left"/>
      <w:pPr>
        <w:tabs>
          <w:tab w:val="num" w:pos="0"/>
        </w:tabs>
        <w:ind w:left="720" w:hanging="360"/>
      </w:pPr>
      <w:rPr>
        <w:rFonts w:cs="Times New Roman" w:hint="default"/>
      </w:rPr>
    </w:lvl>
  </w:abstractNum>
  <w:abstractNum w:abstractNumId="12">
    <w:nsid w:val="00000003"/>
    <w:multiLevelType w:val="singleLevel"/>
    <w:tmpl w:val="00000003"/>
    <w:name w:val="WW8Num8"/>
    <w:lvl w:ilvl="0">
      <w:start w:val="5"/>
      <w:numFmt w:val="decimal"/>
      <w:lvlText w:val="%1."/>
      <w:lvlJc w:val="left"/>
      <w:pPr>
        <w:tabs>
          <w:tab w:val="num" w:pos="0"/>
        </w:tabs>
        <w:ind w:left="360" w:hanging="360"/>
      </w:pPr>
      <w:rPr>
        <w:rFonts w:ascii="Times New Roman" w:hAnsi="Times New Roman" w:cs="Times New Roman" w:hint="default"/>
        <w:sz w:val="28"/>
        <w:szCs w:val="28"/>
      </w:rPr>
    </w:lvl>
  </w:abstractNum>
  <w:abstractNum w:abstractNumId="13">
    <w:nsid w:val="00000004"/>
    <w:multiLevelType w:val="multilevel"/>
    <w:tmpl w:val="00000004"/>
    <w:lvl w:ilvl="0">
      <w:start w:val="9"/>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5"/>
    <w:multiLevelType w:val="multilevel"/>
    <w:tmpl w:val="0000000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06"/>
    <w:multiLevelType w:val="multilevel"/>
    <w:tmpl w:val="0000000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07"/>
    <w:multiLevelType w:val="multilevel"/>
    <w:tmpl w:val="00000007"/>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7">
    <w:nsid w:val="556D73DD"/>
    <w:multiLevelType w:val="hybridMultilevel"/>
    <w:tmpl w:val="4F2A6B8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5DE6199"/>
    <w:multiLevelType w:val="hybridMultilevel"/>
    <w:tmpl w:val="9C9239D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84B6C7E"/>
    <w:multiLevelType w:val="hybridMultilevel"/>
    <w:tmpl w:val="D0F4DA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9E45115"/>
    <w:multiLevelType w:val="hybridMultilevel"/>
    <w:tmpl w:val="231E7C1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9716A61"/>
    <w:multiLevelType w:val="hybridMultilevel"/>
    <w:tmpl w:val="FE14E9D4"/>
    <w:lvl w:ilvl="0" w:tplc="7F707738">
      <w:start w:val="2"/>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3195855"/>
    <w:multiLevelType w:val="hybridMultilevel"/>
    <w:tmpl w:val="CF08F148"/>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4A41BE9"/>
    <w:multiLevelType w:val="hybridMultilevel"/>
    <w:tmpl w:val="659C94AA"/>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20"/>
  </w:num>
  <w:num w:numId="3">
    <w:abstractNumId w:val="22"/>
  </w:num>
  <w:num w:numId="4">
    <w:abstractNumId w:val="23"/>
  </w:num>
  <w:num w:numId="5">
    <w:abstractNumId w:val="21"/>
  </w:num>
  <w:num w:numId="6">
    <w:abstractNumId w:val="17"/>
  </w:num>
  <w:num w:numId="7">
    <w:abstractNumId w:val="18"/>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040A91"/>
    <w:rsid w:val="000032D3"/>
    <w:rsid w:val="000047F2"/>
    <w:rsid w:val="000221A5"/>
    <w:rsid w:val="00025585"/>
    <w:rsid w:val="00034FAF"/>
    <w:rsid w:val="00035425"/>
    <w:rsid w:val="00040A91"/>
    <w:rsid w:val="00073880"/>
    <w:rsid w:val="000A47D1"/>
    <w:rsid w:val="000B6BBF"/>
    <w:rsid w:val="000C0D14"/>
    <w:rsid w:val="000E4144"/>
    <w:rsid w:val="000E4509"/>
    <w:rsid w:val="000F4381"/>
    <w:rsid w:val="000F6DDB"/>
    <w:rsid w:val="001239A7"/>
    <w:rsid w:val="00156228"/>
    <w:rsid w:val="001661A3"/>
    <w:rsid w:val="00181573"/>
    <w:rsid w:val="00187490"/>
    <w:rsid w:val="001C7C5D"/>
    <w:rsid w:val="001D0BFE"/>
    <w:rsid w:val="001D2706"/>
    <w:rsid w:val="001E068B"/>
    <w:rsid w:val="002003BE"/>
    <w:rsid w:val="00212FE7"/>
    <w:rsid w:val="002146D1"/>
    <w:rsid w:val="00215256"/>
    <w:rsid w:val="002364C8"/>
    <w:rsid w:val="00247553"/>
    <w:rsid w:val="002513C2"/>
    <w:rsid w:val="00257373"/>
    <w:rsid w:val="0026153D"/>
    <w:rsid w:val="002B095A"/>
    <w:rsid w:val="002C3641"/>
    <w:rsid w:val="002D12FD"/>
    <w:rsid w:val="002D21D3"/>
    <w:rsid w:val="002D3917"/>
    <w:rsid w:val="00303787"/>
    <w:rsid w:val="00314199"/>
    <w:rsid w:val="003165DD"/>
    <w:rsid w:val="00322F0C"/>
    <w:rsid w:val="003233AB"/>
    <w:rsid w:val="00331FE9"/>
    <w:rsid w:val="00363860"/>
    <w:rsid w:val="0036770A"/>
    <w:rsid w:val="00377774"/>
    <w:rsid w:val="00392A71"/>
    <w:rsid w:val="003A247B"/>
    <w:rsid w:val="003B41B6"/>
    <w:rsid w:val="003B5371"/>
    <w:rsid w:val="003C363F"/>
    <w:rsid w:val="003D1D4A"/>
    <w:rsid w:val="003F32E7"/>
    <w:rsid w:val="00403089"/>
    <w:rsid w:val="00406C9C"/>
    <w:rsid w:val="00410732"/>
    <w:rsid w:val="00412B61"/>
    <w:rsid w:val="00437B3F"/>
    <w:rsid w:val="00442B52"/>
    <w:rsid w:val="00446354"/>
    <w:rsid w:val="004910FD"/>
    <w:rsid w:val="004A52B1"/>
    <w:rsid w:val="004C2C58"/>
    <w:rsid w:val="004D5032"/>
    <w:rsid w:val="004E1E7F"/>
    <w:rsid w:val="004E7B15"/>
    <w:rsid w:val="005025A8"/>
    <w:rsid w:val="005309F2"/>
    <w:rsid w:val="00560FF0"/>
    <w:rsid w:val="00577DF6"/>
    <w:rsid w:val="00583CC5"/>
    <w:rsid w:val="0059272F"/>
    <w:rsid w:val="00594D67"/>
    <w:rsid w:val="005C72D0"/>
    <w:rsid w:val="005F08DD"/>
    <w:rsid w:val="005F1FA4"/>
    <w:rsid w:val="00612549"/>
    <w:rsid w:val="00617F2C"/>
    <w:rsid w:val="00622ABF"/>
    <w:rsid w:val="00637D3F"/>
    <w:rsid w:val="00640F78"/>
    <w:rsid w:val="0064520A"/>
    <w:rsid w:val="00645DC6"/>
    <w:rsid w:val="00667091"/>
    <w:rsid w:val="006711D0"/>
    <w:rsid w:val="00696612"/>
    <w:rsid w:val="006E50EF"/>
    <w:rsid w:val="006F653D"/>
    <w:rsid w:val="007240E5"/>
    <w:rsid w:val="007633E7"/>
    <w:rsid w:val="00792909"/>
    <w:rsid w:val="007A2392"/>
    <w:rsid w:val="007B209B"/>
    <w:rsid w:val="007C67A2"/>
    <w:rsid w:val="007E5EB2"/>
    <w:rsid w:val="007F1BE0"/>
    <w:rsid w:val="00802CAD"/>
    <w:rsid w:val="00815EFF"/>
    <w:rsid w:val="008323F2"/>
    <w:rsid w:val="00832592"/>
    <w:rsid w:val="0083516E"/>
    <w:rsid w:val="00842C6F"/>
    <w:rsid w:val="00860723"/>
    <w:rsid w:val="008622FD"/>
    <w:rsid w:val="00881255"/>
    <w:rsid w:val="00894047"/>
    <w:rsid w:val="00896608"/>
    <w:rsid w:val="008B3014"/>
    <w:rsid w:val="008D40D9"/>
    <w:rsid w:val="008E259E"/>
    <w:rsid w:val="008E25B8"/>
    <w:rsid w:val="008F6F2B"/>
    <w:rsid w:val="0094362C"/>
    <w:rsid w:val="0095419B"/>
    <w:rsid w:val="00954791"/>
    <w:rsid w:val="009A1722"/>
    <w:rsid w:val="009A1D0F"/>
    <w:rsid w:val="009A2043"/>
    <w:rsid w:val="009A557A"/>
    <w:rsid w:val="009B43A7"/>
    <w:rsid w:val="009D15A7"/>
    <w:rsid w:val="009D1FE7"/>
    <w:rsid w:val="009D43B5"/>
    <w:rsid w:val="009E2DD9"/>
    <w:rsid w:val="009F724A"/>
    <w:rsid w:val="00A30F14"/>
    <w:rsid w:val="00A3141F"/>
    <w:rsid w:val="00A3484D"/>
    <w:rsid w:val="00A46DED"/>
    <w:rsid w:val="00A84C34"/>
    <w:rsid w:val="00AB2E5E"/>
    <w:rsid w:val="00AD78CD"/>
    <w:rsid w:val="00B26815"/>
    <w:rsid w:val="00B84286"/>
    <w:rsid w:val="00B853E0"/>
    <w:rsid w:val="00BA2C18"/>
    <w:rsid w:val="00BD737E"/>
    <w:rsid w:val="00BE15AD"/>
    <w:rsid w:val="00C1049D"/>
    <w:rsid w:val="00C1525B"/>
    <w:rsid w:val="00C1624C"/>
    <w:rsid w:val="00C31096"/>
    <w:rsid w:val="00C31C6A"/>
    <w:rsid w:val="00C32C36"/>
    <w:rsid w:val="00C53FBE"/>
    <w:rsid w:val="00C83ED0"/>
    <w:rsid w:val="00C95069"/>
    <w:rsid w:val="00CC67EE"/>
    <w:rsid w:val="00CD6A11"/>
    <w:rsid w:val="00CD786E"/>
    <w:rsid w:val="00D0383C"/>
    <w:rsid w:val="00D10C80"/>
    <w:rsid w:val="00D32809"/>
    <w:rsid w:val="00D703C0"/>
    <w:rsid w:val="00D80AB1"/>
    <w:rsid w:val="00D87D6A"/>
    <w:rsid w:val="00D93B64"/>
    <w:rsid w:val="00DA771B"/>
    <w:rsid w:val="00DB4FA2"/>
    <w:rsid w:val="00E15854"/>
    <w:rsid w:val="00E40ADC"/>
    <w:rsid w:val="00E55A9D"/>
    <w:rsid w:val="00E8669D"/>
    <w:rsid w:val="00EC53B7"/>
    <w:rsid w:val="00ED27F9"/>
    <w:rsid w:val="00EE20FE"/>
    <w:rsid w:val="00EF3D33"/>
    <w:rsid w:val="00F030E9"/>
    <w:rsid w:val="00F07894"/>
    <w:rsid w:val="00F6301E"/>
    <w:rsid w:val="00F72F18"/>
    <w:rsid w:val="00F74BE9"/>
    <w:rsid w:val="00F85EA1"/>
    <w:rsid w:val="00F97AEE"/>
    <w:rsid w:val="00FA0083"/>
    <w:rsid w:val="00FA45C3"/>
    <w:rsid w:val="00FC2411"/>
    <w:rsid w:val="00FD4E37"/>
    <w:rsid w:val="00FD7ABF"/>
    <w:rsid w:val="00FE45A4"/>
    <w:rsid w:val="00FE52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uiPriority="0"/>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uiPriority="0"/>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59"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FF0"/>
    <w:pPr>
      <w:spacing w:after="200" w:line="276" w:lineRule="auto"/>
    </w:pPr>
    <w:rPr>
      <w:sz w:val="22"/>
      <w:szCs w:val="22"/>
      <w:lang w:eastAsia="en-US"/>
    </w:rPr>
  </w:style>
  <w:style w:type="paragraph" w:styleId="1">
    <w:name w:val="heading 1"/>
    <w:basedOn w:val="a"/>
    <w:next w:val="a"/>
    <w:link w:val="10"/>
    <w:uiPriority w:val="9"/>
    <w:qFormat/>
    <w:rsid w:val="00612549"/>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612549"/>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9A1722"/>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9A1722"/>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
    <w:qFormat/>
    <w:rsid w:val="00025585"/>
    <w:pPr>
      <w:keepNext/>
      <w:keepLines/>
      <w:spacing w:before="200" w:after="0"/>
      <w:outlineLvl w:val="4"/>
    </w:pPr>
    <w:rPr>
      <w:rFonts w:ascii="Cambria" w:eastAsia="Times New Roman"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12549"/>
    <w:rPr>
      <w:rFonts w:ascii="Cambria" w:hAnsi="Cambria" w:cs="Times New Roman"/>
      <w:b/>
      <w:bCs/>
      <w:color w:val="365F91"/>
      <w:sz w:val="28"/>
      <w:szCs w:val="28"/>
    </w:rPr>
  </w:style>
  <w:style w:type="character" w:customStyle="1" w:styleId="20">
    <w:name w:val="Заголовок 2 Знак"/>
    <w:link w:val="2"/>
    <w:uiPriority w:val="9"/>
    <w:locked/>
    <w:rsid w:val="00612549"/>
    <w:rPr>
      <w:rFonts w:ascii="Cambria" w:hAnsi="Cambria" w:cs="Times New Roman"/>
      <w:b/>
      <w:bCs/>
      <w:color w:val="4F81BD"/>
      <w:sz w:val="26"/>
      <w:szCs w:val="26"/>
    </w:rPr>
  </w:style>
  <w:style w:type="character" w:customStyle="1" w:styleId="30">
    <w:name w:val="Заголовок 3 Знак"/>
    <w:link w:val="3"/>
    <w:uiPriority w:val="9"/>
    <w:locked/>
    <w:rsid w:val="009A1722"/>
    <w:rPr>
      <w:rFonts w:ascii="Cambria" w:hAnsi="Cambria" w:cs="Times New Roman"/>
      <w:b/>
      <w:bCs/>
      <w:color w:val="4F81BD"/>
    </w:rPr>
  </w:style>
  <w:style w:type="character" w:customStyle="1" w:styleId="40">
    <w:name w:val="Заголовок 4 Знак"/>
    <w:link w:val="4"/>
    <w:uiPriority w:val="9"/>
    <w:locked/>
    <w:rsid w:val="009A1722"/>
    <w:rPr>
      <w:rFonts w:ascii="Cambria" w:hAnsi="Cambria" w:cs="Times New Roman"/>
      <w:b/>
      <w:bCs/>
      <w:i/>
      <w:iCs/>
      <w:color w:val="4F81BD"/>
    </w:rPr>
  </w:style>
  <w:style w:type="character" w:customStyle="1" w:styleId="50">
    <w:name w:val="Заголовок 5 Знак"/>
    <w:link w:val="5"/>
    <w:uiPriority w:val="9"/>
    <w:locked/>
    <w:rsid w:val="00025585"/>
    <w:rPr>
      <w:rFonts w:ascii="Cambria" w:hAnsi="Cambria" w:cs="Times New Roman"/>
      <w:color w:val="243F60"/>
    </w:rPr>
  </w:style>
  <w:style w:type="paragraph" w:styleId="a3">
    <w:name w:val="List Paragraph"/>
    <w:basedOn w:val="a"/>
    <w:uiPriority w:val="34"/>
    <w:qFormat/>
    <w:rsid w:val="00612549"/>
    <w:pPr>
      <w:ind w:left="720"/>
      <w:contextualSpacing/>
    </w:pPr>
  </w:style>
  <w:style w:type="paragraph" w:styleId="HTML">
    <w:name w:val="HTML Preformatted"/>
    <w:basedOn w:val="a"/>
    <w:link w:val="HTML0"/>
    <w:uiPriority w:val="99"/>
    <w:rsid w:val="009A1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9A1722"/>
    <w:rPr>
      <w:rFonts w:ascii="Courier New" w:hAnsi="Courier New" w:cs="Courier New"/>
      <w:sz w:val="20"/>
      <w:szCs w:val="20"/>
      <w:lang w:eastAsia="ru-RU"/>
    </w:rPr>
  </w:style>
  <w:style w:type="paragraph" w:styleId="a4">
    <w:name w:val="header"/>
    <w:basedOn w:val="a"/>
    <w:link w:val="a5"/>
    <w:uiPriority w:val="99"/>
    <w:rsid w:val="009A1722"/>
    <w:pPr>
      <w:tabs>
        <w:tab w:val="center" w:pos="4677"/>
        <w:tab w:val="right" w:pos="9355"/>
      </w:tabs>
      <w:spacing w:after="0" w:line="240" w:lineRule="auto"/>
    </w:pPr>
  </w:style>
  <w:style w:type="character" w:customStyle="1" w:styleId="a5">
    <w:name w:val="Верхний колонтитул Знак"/>
    <w:link w:val="a4"/>
    <w:uiPriority w:val="99"/>
    <w:locked/>
    <w:rsid w:val="009A1722"/>
    <w:rPr>
      <w:rFonts w:cs="Times New Roman"/>
    </w:rPr>
  </w:style>
  <w:style w:type="paragraph" w:styleId="a6">
    <w:name w:val="footer"/>
    <w:basedOn w:val="a"/>
    <w:link w:val="a7"/>
    <w:uiPriority w:val="99"/>
    <w:rsid w:val="009A1722"/>
    <w:pPr>
      <w:tabs>
        <w:tab w:val="center" w:pos="4677"/>
        <w:tab w:val="right" w:pos="9355"/>
      </w:tabs>
      <w:spacing w:after="0" w:line="240" w:lineRule="auto"/>
    </w:pPr>
  </w:style>
  <w:style w:type="character" w:customStyle="1" w:styleId="a7">
    <w:name w:val="Нижний колонтитул Знак"/>
    <w:link w:val="a6"/>
    <w:uiPriority w:val="99"/>
    <w:locked/>
    <w:rsid w:val="009A1722"/>
    <w:rPr>
      <w:rFonts w:cs="Times New Roman"/>
    </w:rPr>
  </w:style>
  <w:style w:type="paragraph" w:styleId="a8">
    <w:name w:val="Balloon Text"/>
    <w:basedOn w:val="a"/>
    <w:link w:val="a9"/>
    <w:rsid w:val="009A1722"/>
    <w:pPr>
      <w:spacing w:after="0" w:line="240" w:lineRule="auto"/>
    </w:pPr>
    <w:rPr>
      <w:rFonts w:ascii="Tahoma" w:hAnsi="Tahoma" w:cs="Tahoma"/>
      <w:sz w:val="16"/>
      <w:szCs w:val="16"/>
    </w:rPr>
  </w:style>
  <w:style w:type="character" w:customStyle="1" w:styleId="a9">
    <w:name w:val="Текст выноски Знак"/>
    <w:link w:val="a8"/>
    <w:locked/>
    <w:rsid w:val="009A1722"/>
    <w:rPr>
      <w:rFonts w:ascii="Tahoma" w:hAnsi="Tahoma" w:cs="Tahoma"/>
      <w:sz w:val="16"/>
      <w:szCs w:val="16"/>
    </w:rPr>
  </w:style>
  <w:style w:type="character" w:styleId="aa">
    <w:name w:val="Hyperlink"/>
    <w:rsid w:val="00792909"/>
    <w:rPr>
      <w:rFonts w:cs="Times New Roman"/>
      <w:color w:val="0000FF"/>
      <w:u w:val="single"/>
    </w:rPr>
  </w:style>
  <w:style w:type="character" w:styleId="ab">
    <w:name w:val="FollowedHyperlink"/>
    <w:semiHidden/>
    <w:rsid w:val="00073880"/>
    <w:rPr>
      <w:rFonts w:cs="Times New Roman"/>
      <w:color w:val="800080"/>
      <w:u w:val="single"/>
    </w:rPr>
  </w:style>
  <w:style w:type="character" w:customStyle="1" w:styleId="WW8Num1z0">
    <w:name w:val="WW8Num1z0"/>
    <w:rsid w:val="00ED27F9"/>
    <w:rPr>
      <w:rFonts w:ascii="Symbol" w:hAnsi="Symbol"/>
    </w:rPr>
  </w:style>
  <w:style w:type="character" w:customStyle="1" w:styleId="WW8Num1z1">
    <w:name w:val="WW8Num1z1"/>
    <w:rsid w:val="00ED27F9"/>
    <w:rPr>
      <w:rFonts w:ascii="Courier New" w:hAnsi="Courier New"/>
    </w:rPr>
  </w:style>
  <w:style w:type="character" w:customStyle="1" w:styleId="WW8Num1z2">
    <w:name w:val="WW8Num1z2"/>
    <w:rsid w:val="00ED27F9"/>
    <w:rPr>
      <w:rFonts w:ascii="Wingdings" w:hAnsi="Wingdings"/>
    </w:rPr>
  </w:style>
  <w:style w:type="character" w:customStyle="1" w:styleId="WW8Num2z0">
    <w:name w:val="WW8Num2z0"/>
    <w:rsid w:val="00ED27F9"/>
  </w:style>
  <w:style w:type="character" w:customStyle="1" w:styleId="WW8Num2z1">
    <w:name w:val="WW8Num2z1"/>
    <w:rsid w:val="00ED27F9"/>
  </w:style>
  <w:style w:type="character" w:customStyle="1" w:styleId="WW8Num2z2">
    <w:name w:val="WW8Num2z2"/>
    <w:rsid w:val="00ED27F9"/>
  </w:style>
  <w:style w:type="character" w:customStyle="1" w:styleId="WW8Num2z3">
    <w:name w:val="WW8Num2z3"/>
    <w:rsid w:val="00ED27F9"/>
  </w:style>
  <w:style w:type="character" w:customStyle="1" w:styleId="WW8Num2z4">
    <w:name w:val="WW8Num2z4"/>
    <w:rsid w:val="00ED27F9"/>
  </w:style>
  <w:style w:type="character" w:customStyle="1" w:styleId="WW8Num2z5">
    <w:name w:val="WW8Num2z5"/>
    <w:rsid w:val="00ED27F9"/>
  </w:style>
  <w:style w:type="character" w:customStyle="1" w:styleId="WW8Num2z6">
    <w:name w:val="WW8Num2z6"/>
    <w:rsid w:val="00ED27F9"/>
  </w:style>
  <w:style w:type="character" w:customStyle="1" w:styleId="WW8Num2z7">
    <w:name w:val="WW8Num2z7"/>
    <w:rsid w:val="00ED27F9"/>
  </w:style>
  <w:style w:type="character" w:customStyle="1" w:styleId="WW8Num2z8">
    <w:name w:val="WW8Num2z8"/>
    <w:rsid w:val="00ED27F9"/>
  </w:style>
  <w:style w:type="character" w:customStyle="1" w:styleId="WW8Num3z0">
    <w:name w:val="WW8Num3z0"/>
    <w:rsid w:val="00ED27F9"/>
    <w:rPr>
      <w:rFonts w:ascii="Times New Roman" w:hAnsi="Times New Roman"/>
      <w:sz w:val="28"/>
      <w:shd w:val="clear" w:color="auto" w:fill="FFFFFF"/>
    </w:rPr>
  </w:style>
  <w:style w:type="character" w:customStyle="1" w:styleId="WW8Num3z1">
    <w:name w:val="WW8Num3z1"/>
    <w:rsid w:val="00ED27F9"/>
  </w:style>
  <w:style w:type="character" w:customStyle="1" w:styleId="WW8Num3z2">
    <w:name w:val="WW8Num3z2"/>
    <w:rsid w:val="00ED27F9"/>
  </w:style>
  <w:style w:type="character" w:customStyle="1" w:styleId="WW8Num3z3">
    <w:name w:val="WW8Num3z3"/>
    <w:rsid w:val="00ED27F9"/>
  </w:style>
  <w:style w:type="character" w:customStyle="1" w:styleId="WW8Num3z4">
    <w:name w:val="WW8Num3z4"/>
    <w:rsid w:val="00ED27F9"/>
  </w:style>
  <w:style w:type="character" w:customStyle="1" w:styleId="WW8Num3z5">
    <w:name w:val="WW8Num3z5"/>
    <w:rsid w:val="00ED27F9"/>
  </w:style>
  <w:style w:type="character" w:customStyle="1" w:styleId="WW8Num3z6">
    <w:name w:val="WW8Num3z6"/>
    <w:rsid w:val="00ED27F9"/>
  </w:style>
  <w:style w:type="character" w:customStyle="1" w:styleId="WW8Num3z7">
    <w:name w:val="WW8Num3z7"/>
    <w:rsid w:val="00ED27F9"/>
  </w:style>
  <w:style w:type="character" w:customStyle="1" w:styleId="WW8Num3z8">
    <w:name w:val="WW8Num3z8"/>
    <w:rsid w:val="00ED27F9"/>
  </w:style>
  <w:style w:type="character" w:customStyle="1" w:styleId="WW8Num4z0">
    <w:name w:val="WW8Num4z0"/>
    <w:rsid w:val="00ED27F9"/>
    <w:rPr>
      <w:rFonts w:ascii="Symbol" w:hAnsi="Symbol"/>
    </w:rPr>
  </w:style>
  <w:style w:type="character" w:customStyle="1" w:styleId="WW8Num4z1">
    <w:name w:val="WW8Num4z1"/>
    <w:rsid w:val="00ED27F9"/>
    <w:rPr>
      <w:rFonts w:ascii="Courier New" w:hAnsi="Courier New"/>
    </w:rPr>
  </w:style>
  <w:style w:type="character" w:customStyle="1" w:styleId="WW8Num4z2">
    <w:name w:val="WW8Num4z2"/>
    <w:rsid w:val="00ED27F9"/>
    <w:rPr>
      <w:rFonts w:ascii="Wingdings" w:hAnsi="Wingdings"/>
    </w:rPr>
  </w:style>
  <w:style w:type="character" w:customStyle="1" w:styleId="WW8Num5z0">
    <w:name w:val="WW8Num5z0"/>
    <w:rsid w:val="00ED27F9"/>
  </w:style>
  <w:style w:type="character" w:customStyle="1" w:styleId="WW8Num5z1">
    <w:name w:val="WW8Num5z1"/>
    <w:rsid w:val="00ED27F9"/>
  </w:style>
  <w:style w:type="character" w:customStyle="1" w:styleId="WW8Num5z2">
    <w:name w:val="WW8Num5z2"/>
    <w:rsid w:val="00ED27F9"/>
  </w:style>
  <w:style w:type="character" w:customStyle="1" w:styleId="WW8Num5z3">
    <w:name w:val="WW8Num5z3"/>
    <w:rsid w:val="00ED27F9"/>
  </w:style>
  <w:style w:type="character" w:customStyle="1" w:styleId="WW8Num5z4">
    <w:name w:val="WW8Num5z4"/>
    <w:rsid w:val="00ED27F9"/>
  </w:style>
  <w:style w:type="character" w:customStyle="1" w:styleId="WW8Num5z5">
    <w:name w:val="WW8Num5z5"/>
    <w:rsid w:val="00ED27F9"/>
  </w:style>
  <w:style w:type="character" w:customStyle="1" w:styleId="WW8Num5z6">
    <w:name w:val="WW8Num5z6"/>
    <w:rsid w:val="00ED27F9"/>
  </w:style>
  <w:style w:type="character" w:customStyle="1" w:styleId="WW8Num5z7">
    <w:name w:val="WW8Num5z7"/>
    <w:rsid w:val="00ED27F9"/>
  </w:style>
  <w:style w:type="character" w:customStyle="1" w:styleId="WW8Num5z8">
    <w:name w:val="WW8Num5z8"/>
    <w:rsid w:val="00ED27F9"/>
  </w:style>
  <w:style w:type="character" w:customStyle="1" w:styleId="WW8Num6z0">
    <w:name w:val="WW8Num6z0"/>
    <w:rsid w:val="00ED27F9"/>
  </w:style>
  <w:style w:type="character" w:customStyle="1" w:styleId="WW8Num6z1">
    <w:name w:val="WW8Num6z1"/>
    <w:rsid w:val="00ED27F9"/>
    <w:rPr>
      <w:rFonts w:ascii="Courier New" w:hAnsi="Courier New"/>
    </w:rPr>
  </w:style>
  <w:style w:type="character" w:customStyle="1" w:styleId="WW8Num6z2">
    <w:name w:val="WW8Num6z2"/>
    <w:rsid w:val="00ED27F9"/>
  </w:style>
  <w:style w:type="character" w:customStyle="1" w:styleId="WW8Num6z3">
    <w:name w:val="WW8Num6z3"/>
    <w:rsid w:val="00ED27F9"/>
  </w:style>
  <w:style w:type="character" w:customStyle="1" w:styleId="WW8Num6z4">
    <w:name w:val="WW8Num6z4"/>
    <w:rsid w:val="00ED27F9"/>
  </w:style>
  <w:style w:type="character" w:customStyle="1" w:styleId="WW8Num6z5">
    <w:name w:val="WW8Num6z5"/>
    <w:rsid w:val="00ED27F9"/>
  </w:style>
  <w:style w:type="character" w:customStyle="1" w:styleId="WW8Num6z6">
    <w:name w:val="WW8Num6z6"/>
    <w:rsid w:val="00ED27F9"/>
  </w:style>
  <w:style w:type="character" w:customStyle="1" w:styleId="WW8Num6z7">
    <w:name w:val="WW8Num6z7"/>
    <w:rsid w:val="00ED27F9"/>
  </w:style>
  <w:style w:type="character" w:customStyle="1" w:styleId="WW8Num6z8">
    <w:name w:val="WW8Num6z8"/>
    <w:rsid w:val="00ED27F9"/>
  </w:style>
  <w:style w:type="character" w:customStyle="1" w:styleId="WW8Num7z0">
    <w:name w:val="WW8Num7z0"/>
    <w:rsid w:val="00ED27F9"/>
  </w:style>
  <w:style w:type="character" w:customStyle="1" w:styleId="WW8Num7z1">
    <w:name w:val="WW8Num7z1"/>
    <w:rsid w:val="00ED27F9"/>
    <w:rPr>
      <w:rFonts w:ascii="Courier New" w:hAnsi="Courier New"/>
    </w:rPr>
  </w:style>
  <w:style w:type="character" w:customStyle="1" w:styleId="WW8Num7z2">
    <w:name w:val="WW8Num7z2"/>
    <w:rsid w:val="00ED27F9"/>
  </w:style>
  <w:style w:type="character" w:customStyle="1" w:styleId="WW8Num7z3">
    <w:name w:val="WW8Num7z3"/>
    <w:rsid w:val="00ED27F9"/>
  </w:style>
  <w:style w:type="character" w:customStyle="1" w:styleId="WW8Num7z4">
    <w:name w:val="WW8Num7z4"/>
    <w:rsid w:val="00ED27F9"/>
  </w:style>
  <w:style w:type="character" w:customStyle="1" w:styleId="WW8Num7z5">
    <w:name w:val="WW8Num7z5"/>
    <w:rsid w:val="00ED27F9"/>
  </w:style>
  <w:style w:type="character" w:customStyle="1" w:styleId="WW8Num7z6">
    <w:name w:val="WW8Num7z6"/>
    <w:rsid w:val="00ED27F9"/>
  </w:style>
  <w:style w:type="character" w:customStyle="1" w:styleId="WW8Num7z7">
    <w:name w:val="WW8Num7z7"/>
    <w:rsid w:val="00ED27F9"/>
  </w:style>
  <w:style w:type="character" w:customStyle="1" w:styleId="WW8Num7z8">
    <w:name w:val="WW8Num7z8"/>
    <w:rsid w:val="00ED27F9"/>
  </w:style>
  <w:style w:type="character" w:customStyle="1" w:styleId="WW8Num8z0">
    <w:name w:val="WW8Num8z0"/>
    <w:rsid w:val="00ED27F9"/>
    <w:rPr>
      <w:rFonts w:ascii="Times New Roman" w:hAnsi="Times New Roman"/>
      <w:sz w:val="28"/>
    </w:rPr>
  </w:style>
  <w:style w:type="character" w:customStyle="1" w:styleId="WW8Num8z1">
    <w:name w:val="WW8Num8z1"/>
    <w:rsid w:val="00ED27F9"/>
  </w:style>
  <w:style w:type="character" w:customStyle="1" w:styleId="WW8Num8z2">
    <w:name w:val="WW8Num8z2"/>
    <w:rsid w:val="00ED27F9"/>
  </w:style>
  <w:style w:type="character" w:customStyle="1" w:styleId="WW8Num8z3">
    <w:name w:val="WW8Num8z3"/>
    <w:rsid w:val="00ED27F9"/>
  </w:style>
  <w:style w:type="character" w:customStyle="1" w:styleId="WW8Num8z4">
    <w:name w:val="WW8Num8z4"/>
    <w:rsid w:val="00ED27F9"/>
  </w:style>
  <w:style w:type="character" w:customStyle="1" w:styleId="WW8Num8z5">
    <w:name w:val="WW8Num8z5"/>
    <w:rsid w:val="00ED27F9"/>
  </w:style>
  <w:style w:type="character" w:customStyle="1" w:styleId="WW8Num8z6">
    <w:name w:val="WW8Num8z6"/>
    <w:rsid w:val="00ED27F9"/>
  </w:style>
  <w:style w:type="character" w:customStyle="1" w:styleId="WW8Num8z7">
    <w:name w:val="WW8Num8z7"/>
    <w:rsid w:val="00ED27F9"/>
  </w:style>
  <w:style w:type="character" w:customStyle="1" w:styleId="WW8Num8z8">
    <w:name w:val="WW8Num8z8"/>
    <w:rsid w:val="00ED27F9"/>
  </w:style>
  <w:style w:type="character" w:customStyle="1" w:styleId="11">
    <w:name w:val="Основной шрифт абзаца1"/>
    <w:rsid w:val="00ED27F9"/>
  </w:style>
  <w:style w:type="character" w:customStyle="1" w:styleId="ac">
    <w:name w:val="Текст Знак"/>
    <w:rsid w:val="00ED27F9"/>
    <w:rPr>
      <w:rFonts w:ascii="Consolas" w:hAnsi="Consolas"/>
      <w:sz w:val="21"/>
    </w:rPr>
  </w:style>
  <w:style w:type="character" w:customStyle="1" w:styleId="ad">
    <w:name w:val="Символ нумерации"/>
    <w:rsid w:val="00ED27F9"/>
  </w:style>
  <w:style w:type="paragraph" w:customStyle="1" w:styleId="12">
    <w:name w:val="Заголовок1"/>
    <w:basedOn w:val="a"/>
    <w:next w:val="ae"/>
    <w:uiPriority w:val="99"/>
    <w:rsid w:val="00ED27F9"/>
    <w:pPr>
      <w:keepNext/>
      <w:suppressAutoHyphens/>
      <w:spacing w:before="240" w:after="120"/>
    </w:pPr>
    <w:rPr>
      <w:rFonts w:ascii="Arial" w:eastAsia="Microsoft YaHei" w:hAnsi="Arial" w:cs="Mangal"/>
      <w:sz w:val="28"/>
      <w:szCs w:val="28"/>
      <w:lang w:eastAsia="ar-SA"/>
    </w:rPr>
  </w:style>
  <w:style w:type="paragraph" w:styleId="ae">
    <w:name w:val="Body Text"/>
    <w:basedOn w:val="a"/>
    <w:link w:val="af"/>
    <w:rsid w:val="00ED27F9"/>
    <w:pPr>
      <w:suppressAutoHyphens/>
      <w:spacing w:after="120"/>
    </w:pPr>
    <w:rPr>
      <w:lang w:eastAsia="ar-SA"/>
    </w:rPr>
  </w:style>
  <w:style w:type="character" w:customStyle="1" w:styleId="af">
    <w:name w:val="Основной текст Знак"/>
    <w:link w:val="ae"/>
    <w:locked/>
    <w:rsid w:val="00ED27F9"/>
    <w:rPr>
      <w:rFonts w:ascii="Calibri" w:hAnsi="Calibri" w:cs="Times New Roman"/>
      <w:lang w:eastAsia="ar-SA" w:bidi="ar-SA"/>
    </w:rPr>
  </w:style>
  <w:style w:type="paragraph" w:styleId="af0">
    <w:name w:val="List"/>
    <w:basedOn w:val="ae"/>
    <w:rsid w:val="00ED27F9"/>
    <w:rPr>
      <w:rFonts w:cs="Mangal"/>
    </w:rPr>
  </w:style>
  <w:style w:type="paragraph" w:customStyle="1" w:styleId="13">
    <w:name w:val="Название1"/>
    <w:basedOn w:val="a"/>
    <w:rsid w:val="00ED27F9"/>
    <w:pPr>
      <w:suppressLineNumbers/>
      <w:suppressAutoHyphens/>
      <w:spacing w:before="120" w:after="120"/>
    </w:pPr>
    <w:rPr>
      <w:rFonts w:cs="Mangal"/>
      <w:i/>
      <w:iCs/>
      <w:sz w:val="24"/>
      <w:szCs w:val="24"/>
      <w:lang w:eastAsia="ar-SA"/>
    </w:rPr>
  </w:style>
  <w:style w:type="paragraph" w:customStyle="1" w:styleId="14">
    <w:name w:val="Указатель1"/>
    <w:basedOn w:val="a"/>
    <w:rsid w:val="00ED27F9"/>
    <w:pPr>
      <w:suppressLineNumbers/>
      <w:suppressAutoHyphens/>
    </w:pPr>
    <w:rPr>
      <w:rFonts w:cs="Mangal"/>
      <w:lang w:eastAsia="ar-SA"/>
    </w:rPr>
  </w:style>
  <w:style w:type="paragraph" w:customStyle="1" w:styleId="15">
    <w:name w:val="Текст1"/>
    <w:basedOn w:val="a"/>
    <w:rsid w:val="00ED27F9"/>
    <w:pPr>
      <w:suppressAutoHyphens/>
      <w:spacing w:after="0" w:line="240" w:lineRule="auto"/>
    </w:pPr>
    <w:rPr>
      <w:rFonts w:ascii="Consolas" w:hAnsi="Consolas" w:cs="Consolas"/>
      <w:sz w:val="21"/>
      <w:szCs w:val="21"/>
      <w:lang w:eastAsia="ar-SA"/>
    </w:rPr>
  </w:style>
  <w:style w:type="paragraph" w:customStyle="1" w:styleId="af1">
    <w:name w:val="Содержимое таблицы"/>
    <w:basedOn w:val="a"/>
    <w:rsid w:val="00ED27F9"/>
    <w:pPr>
      <w:suppressLineNumbers/>
      <w:suppressAutoHyphens/>
    </w:pPr>
    <w:rPr>
      <w:lang w:eastAsia="ar-SA"/>
    </w:rPr>
  </w:style>
  <w:style w:type="paragraph" w:customStyle="1" w:styleId="af2">
    <w:name w:val="Заголовок таблицы"/>
    <w:basedOn w:val="af1"/>
    <w:rsid w:val="00ED27F9"/>
    <w:pPr>
      <w:jc w:val="center"/>
    </w:pPr>
    <w:rPr>
      <w:b/>
      <w:bCs/>
    </w:rPr>
  </w:style>
  <w:style w:type="paragraph" w:customStyle="1" w:styleId="af3">
    <w:name w:val="Текст в заданном формате"/>
    <w:basedOn w:val="a"/>
    <w:rsid w:val="00ED27F9"/>
    <w:pPr>
      <w:suppressAutoHyphens/>
      <w:spacing w:after="0"/>
    </w:pPr>
    <w:rPr>
      <w:rFonts w:ascii="Courier New" w:eastAsia="NSimSun" w:hAnsi="Courier New" w:cs="Courier New"/>
      <w:sz w:val="20"/>
      <w:szCs w:val="20"/>
      <w:lang w:eastAsia="ar-SA"/>
    </w:rPr>
  </w:style>
  <w:style w:type="paragraph" w:customStyle="1" w:styleId="ConsPlusNormal">
    <w:name w:val="ConsPlusNormal"/>
    <w:rsid w:val="00ED27F9"/>
    <w:pPr>
      <w:widowControl w:val="0"/>
      <w:autoSpaceDE w:val="0"/>
      <w:autoSpaceDN w:val="0"/>
      <w:adjustRightInd w:val="0"/>
    </w:pPr>
    <w:rPr>
      <w:rFonts w:ascii="Arial" w:eastAsia="Times New Roman" w:hAnsi="Arial" w:cs="Arial"/>
    </w:rPr>
  </w:style>
  <w:style w:type="paragraph" w:customStyle="1" w:styleId="ConsPlusCell">
    <w:name w:val="ConsPlusCell"/>
    <w:rsid w:val="00ED27F9"/>
    <w:pPr>
      <w:widowControl w:val="0"/>
      <w:autoSpaceDE w:val="0"/>
      <w:autoSpaceDN w:val="0"/>
      <w:adjustRightInd w:val="0"/>
    </w:pPr>
    <w:rPr>
      <w:rFonts w:ascii="Arial" w:eastAsia="Times New Roman" w:hAnsi="Arial" w:cs="Arial"/>
    </w:rPr>
  </w:style>
  <w:style w:type="paragraph" w:customStyle="1" w:styleId="ConsPlusTitle">
    <w:name w:val="ConsPlusTitle"/>
    <w:rsid w:val="00ED27F9"/>
    <w:pPr>
      <w:widowControl w:val="0"/>
      <w:autoSpaceDE w:val="0"/>
      <w:autoSpaceDN w:val="0"/>
      <w:adjustRightInd w:val="0"/>
    </w:pPr>
    <w:rPr>
      <w:rFonts w:ascii="Times New Roman" w:eastAsia="Times New Roman" w:hAnsi="Times New Roman"/>
      <w:b/>
      <w:bCs/>
      <w:sz w:val="24"/>
      <w:szCs w:val="24"/>
    </w:rPr>
  </w:style>
  <w:style w:type="table" w:styleId="af4">
    <w:name w:val="Table Grid"/>
    <w:basedOn w:val="a1"/>
    <w:uiPriority w:val="59"/>
    <w:rsid w:val="00ED27F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Текст выноски Знак1"/>
    <w:locked/>
    <w:rsid w:val="00ED27F9"/>
    <w:rPr>
      <w:rFonts w:ascii="Tahoma" w:hAnsi="Tahoma"/>
      <w:sz w:val="16"/>
      <w:lang w:eastAsia="ar-SA" w:bidi="ar-SA"/>
    </w:rPr>
  </w:style>
  <w:style w:type="character" w:customStyle="1" w:styleId="17">
    <w:name w:val="Верхний колонтитул Знак1"/>
    <w:uiPriority w:val="99"/>
    <w:semiHidden/>
    <w:rsid w:val="00ED27F9"/>
    <w:rPr>
      <w:rFonts w:ascii="Times New Roman" w:hAnsi="Times New Roman"/>
      <w:sz w:val="22"/>
      <w:lang w:eastAsia="ar-SA" w:bidi="ar-SA"/>
    </w:rPr>
  </w:style>
  <w:style w:type="character" w:customStyle="1" w:styleId="18">
    <w:name w:val="Нижний колонтитул Знак1"/>
    <w:uiPriority w:val="99"/>
    <w:semiHidden/>
    <w:rsid w:val="00ED27F9"/>
    <w:rPr>
      <w:rFonts w:ascii="Times New Roman" w:hAnsi="Times New Roman"/>
      <w:sz w:val="22"/>
      <w:lang w:eastAsia="ar-SA" w:bidi="ar-SA"/>
    </w:rPr>
  </w:style>
  <w:style w:type="paragraph" w:customStyle="1" w:styleId="af5">
    <w:name w:val="Заголовок"/>
    <w:basedOn w:val="a"/>
    <w:next w:val="ae"/>
    <w:rsid w:val="00C31096"/>
    <w:pPr>
      <w:keepNext/>
      <w:suppressAutoHyphens/>
      <w:spacing w:before="240" w:after="120"/>
    </w:pPr>
    <w:rPr>
      <w:rFonts w:ascii="Arial" w:eastAsia="Microsoft YaHei" w:hAnsi="Arial" w:cs="Mangal"/>
      <w:sz w:val="28"/>
      <w:szCs w:val="28"/>
      <w:lang w:eastAsia="ar-SA"/>
    </w:rPr>
  </w:style>
  <w:style w:type="numbering" w:customStyle="1" w:styleId="19">
    <w:name w:val="Нет списка1"/>
    <w:next w:val="a2"/>
    <w:semiHidden/>
    <w:rsid w:val="00C31096"/>
  </w:style>
  <w:style w:type="paragraph" w:styleId="af6">
    <w:name w:val="Normal (Web)"/>
    <w:basedOn w:val="a"/>
    <w:locked/>
    <w:rsid w:val="00156228"/>
    <w:pPr>
      <w:spacing w:before="100" w:beforeAutospacing="1" w:after="100" w:afterAutospacing="1" w:line="240" w:lineRule="auto"/>
    </w:pPr>
    <w:rPr>
      <w:rFonts w:eastAsia="Times New Roman" w:cs="Calibri"/>
      <w:sz w:val="24"/>
      <w:szCs w:val="24"/>
      <w:lang w:eastAsia="ru-RU"/>
    </w:rPr>
  </w:style>
  <w:style w:type="paragraph" w:styleId="af7">
    <w:name w:val="Body Text Indent"/>
    <w:basedOn w:val="a"/>
    <w:link w:val="af8"/>
    <w:uiPriority w:val="99"/>
    <w:semiHidden/>
    <w:unhideWhenUsed/>
    <w:locked/>
    <w:rsid w:val="008D40D9"/>
    <w:pPr>
      <w:spacing w:after="120"/>
      <w:ind w:left="283"/>
    </w:pPr>
  </w:style>
  <w:style w:type="character" w:customStyle="1" w:styleId="af8">
    <w:name w:val="Основной текст с отступом Знак"/>
    <w:link w:val="af7"/>
    <w:uiPriority w:val="99"/>
    <w:semiHidden/>
    <w:rsid w:val="008D40D9"/>
    <w:rPr>
      <w:sz w:val="22"/>
      <w:szCs w:val="22"/>
      <w:lang w:eastAsia="en-US"/>
    </w:rPr>
  </w:style>
  <w:style w:type="paragraph" w:styleId="af9">
    <w:name w:val="No Spacing"/>
    <w:qFormat/>
    <w:rsid w:val="00BE15AD"/>
    <w:pPr>
      <w:spacing w:line="276" w:lineRule="auto"/>
      <w:ind w:right="-142"/>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uiPriority="0"/>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uiPriority="0"/>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59" w:unhideWhenUsed="0"/>
    <w:lsdException w:name="Table Theme" w:locked="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FF0"/>
    <w:pPr>
      <w:spacing w:after="200" w:line="276" w:lineRule="auto"/>
    </w:pPr>
    <w:rPr>
      <w:sz w:val="22"/>
      <w:szCs w:val="22"/>
      <w:lang w:eastAsia="en-US"/>
    </w:rPr>
  </w:style>
  <w:style w:type="paragraph" w:styleId="1">
    <w:name w:val="heading 1"/>
    <w:basedOn w:val="a"/>
    <w:next w:val="a"/>
    <w:link w:val="10"/>
    <w:uiPriority w:val="9"/>
    <w:qFormat/>
    <w:rsid w:val="00612549"/>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612549"/>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9A1722"/>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9A1722"/>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
    <w:qFormat/>
    <w:rsid w:val="00025585"/>
    <w:pPr>
      <w:keepNext/>
      <w:keepLines/>
      <w:spacing w:before="200" w:after="0"/>
      <w:outlineLvl w:val="4"/>
    </w:pPr>
    <w:rPr>
      <w:rFonts w:ascii="Cambria" w:eastAsia="Times New Roman"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12549"/>
    <w:rPr>
      <w:rFonts w:ascii="Cambria" w:hAnsi="Cambria" w:cs="Times New Roman"/>
      <w:b/>
      <w:bCs/>
      <w:color w:val="365F91"/>
      <w:sz w:val="28"/>
      <w:szCs w:val="28"/>
    </w:rPr>
  </w:style>
  <w:style w:type="character" w:customStyle="1" w:styleId="20">
    <w:name w:val="Заголовок 2 Знак"/>
    <w:link w:val="2"/>
    <w:uiPriority w:val="9"/>
    <w:locked/>
    <w:rsid w:val="00612549"/>
    <w:rPr>
      <w:rFonts w:ascii="Cambria" w:hAnsi="Cambria" w:cs="Times New Roman"/>
      <w:b/>
      <w:bCs/>
      <w:color w:val="4F81BD"/>
      <w:sz w:val="26"/>
      <w:szCs w:val="26"/>
    </w:rPr>
  </w:style>
  <w:style w:type="character" w:customStyle="1" w:styleId="30">
    <w:name w:val="Заголовок 3 Знак"/>
    <w:link w:val="3"/>
    <w:uiPriority w:val="9"/>
    <w:locked/>
    <w:rsid w:val="009A1722"/>
    <w:rPr>
      <w:rFonts w:ascii="Cambria" w:hAnsi="Cambria" w:cs="Times New Roman"/>
      <w:b/>
      <w:bCs/>
      <w:color w:val="4F81BD"/>
    </w:rPr>
  </w:style>
  <w:style w:type="character" w:customStyle="1" w:styleId="40">
    <w:name w:val="Заголовок 4 Знак"/>
    <w:link w:val="4"/>
    <w:uiPriority w:val="9"/>
    <w:locked/>
    <w:rsid w:val="009A1722"/>
    <w:rPr>
      <w:rFonts w:ascii="Cambria" w:hAnsi="Cambria" w:cs="Times New Roman"/>
      <w:b/>
      <w:bCs/>
      <w:i/>
      <w:iCs/>
      <w:color w:val="4F81BD"/>
    </w:rPr>
  </w:style>
  <w:style w:type="character" w:customStyle="1" w:styleId="50">
    <w:name w:val="Заголовок 5 Знак"/>
    <w:link w:val="5"/>
    <w:uiPriority w:val="9"/>
    <w:locked/>
    <w:rsid w:val="00025585"/>
    <w:rPr>
      <w:rFonts w:ascii="Cambria" w:hAnsi="Cambria" w:cs="Times New Roman"/>
      <w:color w:val="243F60"/>
    </w:rPr>
  </w:style>
  <w:style w:type="paragraph" w:styleId="a3">
    <w:name w:val="List Paragraph"/>
    <w:basedOn w:val="a"/>
    <w:uiPriority w:val="34"/>
    <w:qFormat/>
    <w:rsid w:val="00612549"/>
    <w:pPr>
      <w:ind w:left="720"/>
      <w:contextualSpacing/>
    </w:pPr>
  </w:style>
  <w:style w:type="paragraph" w:styleId="HTML">
    <w:name w:val="HTML Preformatted"/>
    <w:basedOn w:val="a"/>
    <w:link w:val="HTML0"/>
    <w:uiPriority w:val="99"/>
    <w:rsid w:val="009A1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9A1722"/>
    <w:rPr>
      <w:rFonts w:ascii="Courier New" w:hAnsi="Courier New" w:cs="Courier New"/>
      <w:sz w:val="20"/>
      <w:szCs w:val="20"/>
      <w:lang w:eastAsia="ru-RU"/>
    </w:rPr>
  </w:style>
  <w:style w:type="paragraph" w:styleId="a4">
    <w:name w:val="header"/>
    <w:basedOn w:val="a"/>
    <w:link w:val="a5"/>
    <w:uiPriority w:val="99"/>
    <w:rsid w:val="009A1722"/>
    <w:pPr>
      <w:tabs>
        <w:tab w:val="center" w:pos="4677"/>
        <w:tab w:val="right" w:pos="9355"/>
      </w:tabs>
      <w:spacing w:after="0" w:line="240" w:lineRule="auto"/>
    </w:pPr>
  </w:style>
  <w:style w:type="character" w:customStyle="1" w:styleId="a5">
    <w:name w:val="Верхний колонтитул Знак"/>
    <w:link w:val="a4"/>
    <w:uiPriority w:val="99"/>
    <w:locked/>
    <w:rsid w:val="009A1722"/>
    <w:rPr>
      <w:rFonts w:cs="Times New Roman"/>
    </w:rPr>
  </w:style>
  <w:style w:type="paragraph" w:styleId="a6">
    <w:name w:val="footer"/>
    <w:basedOn w:val="a"/>
    <w:link w:val="a7"/>
    <w:uiPriority w:val="99"/>
    <w:rsid w:val="009A1722"/>
    <w:pPr>
      <w:tabs>
        <w:tab w:val="center" w:pos="4677"/>
        <w:tab w:val="right" w:pos="9355"/>
      </w:tabs>
      <w:spacing w:after="0" w:line="240" w:lineRule="auto"/>
    </w:pPr>
  </w:style>
  <w:style w:type="character" w:customStyle="1" w:styleId="a7">
    <w:name w:val="Нижний колонтитул Знак"/>
    <w:link w:val="a6"/>
    <w:uiPriority w:val="99"/>
    <w:locked/>
    <w:rsid w:val="009A1722"/>
    <w:rPr>
      <w:rFonts w:cs="Times New Roman"/>
    </w:rPr>
  </w:style>
  <w:style w:type="paragraph" w:styleId="a8">
    <w:name w:val="Balloon Text"/>
    <w:basedOn w:val="a"/>
    <w:link w:val="a9"/>
    <w:rsid w:val="009A1722"/>
    <w:pPr>
      <w:spacing w:after="0" w:line="240" w:lineRule="auto"/>
    </w:pPr>
    <w:rPr>
      <w:rFonts w:ascii="Tahoma" w:hAnsi="Tahoma" w:cs="Tahoma"/>
      <w:sz w:val="16"/>
      <w:szCs w:val="16"/>
    </w:rPr>
  </w:style>
  <w:style w:type="character" w:customStyle="1" w:styleId="a9">
    <w:name w:val="Текст выноски Знак"/>
    <w:link w:val="a8"/>
    <w:locked/>
    <w:rsid w:val="009A1722"/>
    <w:rPr>
      <w:rFonts w:ascii="Tahoma" w:hAnsi="Tahoma" w:cs="Tahoma"/>
      <w:sz w:val="16"/>
      <w:szCs w:val="16"/>
    </w:rPr>
  </w:style>
  <w:style w:type="character" w:styleId="aa">
    <w:name w:val="Hyperlink"/>
    <w:rsid w:val="00792909"/>
    <w:rPr>
      <w:rFonts w:cs="Times New Roman"/>
      <w:color w:val="0000FF"/>
      <w:u w:val="single"/>
    </w:rPr>
  </w:style>
  <w:style w:type="character" w:styleId="ab">
    <w:name w:val="FollowedHyperlink"/>
    <w:semiHidden/>
    <w:rsid w:val="00073880"/>
    <w:rPr>
      <w:rFonts w:cs="Times New Roman"/>
      <w:color w:val="800080"/>
      <w:u w:val="single"/>
    </w:rPr>
  </w:style>
  <w:style w:type="character" w:customStyle="1" w:styleId="WW8Num1z0">
    <w:name w:val="WW8Num1z0"/>
    <w:rsid w:val="00ED27F9"/>
    <w:rPr>
      <w:rFonts w:ascii="Symbol" w:hAnsi="Symbol"/>
    </w:rPr>
  </w:style>
  <w:style w:type="character" w:customStyle="1" w:styleId="WW8Num1z1">
    <w:name w:val="WW8Num1z1"/>
    <w:rsid w:val="00ED27F9"/>
    <w:rPr>
      <w:rFonts w:ascii="Courier New" w:hAnsi="Courier New"/>
    </w:rPr>
  </w:style>
  <w:style w:type="character" w:customStyle="1" w:styleId="WW8Num1z2">
    <w:name w:val="WW8Num1z2"/>
    <w:rsid w:val="00ED27F9"/>
    <w:rPr>
      <w:rFonts w:ascii="Wingdings" w:hAnsi="Wingdings"/>
    </w:rPr>
  </w:style>
  <w:style w:type="character" w:customStyle="1" w:styleId="WW8Num2z0">
    <w:name w:val="WW8Num2z0"/>
    <w:rsid w:val="00ED27F9"/>
  </w:style>
  <w:style w:type="character" w:customStyle="1" w:styleId="WW8Num2z1">
    <w:name w:val="WW8Num2z1"/>
    <w:rsid w:val="00ED27F9"/>
  </w:style>
  <w:style w:type="character" w:customStyle="1" w:styleId="WW8Num2z2">
    <w:name w:val="WW8Num2z2"/>
    <w:rsid w:val="00ED27F9"/>
  </w:style>
  <w:style w:type="character" w:customStyle="1" w:styleId="WW8Num2z3">
    <w:name w:val="WW8Num2z3"/>
    <w:rsid w:val="00ED27F9"/>
  </w:style>
  <w:style w:type="character" w:customStyle="1" w:styleId="WW8Num2z4">
    <w:name w:val="WW8Num2z4"/>
    <w:rsid w:val="00ED27F9"/>
  </w:style>
  <w:style w:type="character" w:customStyle="1" w:styleId="WW8Num2z5">
    <w:name w:val="WW8Num2z5"/>
    <w:rsid w:val="00ED27F9"/>
  </w:style>
  <w:style w:type="character" w:customStyle="1" w:styleId="WW8Num2z6">
    <w:name w:val="WW8Num2z6"/>
    <w:rsid w:val="00ED27F9"/>
  </w:style>
  <w:style w:type="character" w:customStyle="1" w:styleId="WW8Num2z7">
    <w:name w:val="WW8Num2z7"/>
    <w:rsid w:val="00ED27F9"/>
  </w:style>
  <w:style w:type="character" w:customStyle="1" w:styleId="WW8Num2z8">
    <w:name w:val="WW8Num2z8"/>
    <w:rsid w:val="00ED27F9"/>
  </w:style>
  <w:style w:type="character" w:customStyle="1" w:styleId="WW8Num3z0">
    <w:name w:val="WW8Num3z0"/>
    <w:rsid w:val="00ED27F9"/>
    <w:rPr>
      <w:rFonts w:ascii="Times New Roman" w:hAnsi="Times New Roman"/>
      <w:sz w:val="28"/>
      <w:shd w:val="clear" w:color="auto" w:fill="FFFFFF"/>
    </w:rPr>
  </w:style>
  <w:style w:type="character" w:customStyle="1" w:styleId="WW8Num3z1">
    <w:name w:val="WW8Num3z1"/>
    <w:rsid w:val="00ED27F9"/>
  </w:style>
  <w:style w:type="character" w:customStyle="1" w:styleId="WW8Num3z2">
    <w:name w:val="WW8Num3z2"/>
    <w:rsid w:val="00ED27F9"/>
  </w:style>
  <w:style w:type="character" w:customStyle="1" w:styleId="WW8Num3z3">
    <w:name w:val="WW8Num3z3"/>
    <w:rsid w:val="00ED27F9"/>
  </w:style>
  <w:style w:type="character" w:customStyle="1" w:styleId="WW8Num3z4">
    <w:name w:val="WW8Num3z4"/>
    <w:rsid w:val="00ED27F9"/>
  </w:style>
  <w:style w:type="character" w:customStyle="1" w:styleId="WW8Num3z5">
    <w:name w:val="WW8Num3z5"/>
    <w:rsid w:val="00ED27F9"/>
  </w:style>
  <w:style w:type="character" w:customStyle="1" w:styleId="WW8Num3z6">
    <w:name w:val="WW8Num3z6"/>
    <w:rsid w:val="00ED27F9"/>
  </w:style>
  <w:style w:type="character" w:customStyle="1" w:styleId="WW8Num3z7">
    <w:name w:val="WW8Num3z7"/>
    <w:rsid w:val="00ED27F9"/>
  </w:style>
  <w:style w:type="character" w:customStyle="1" w:styleId="WW8Num3z8">
    <w:name w:val="WW8Num3z8"/>
    <w:rsid w:val="00ED27F9"/>
  </w:style>
  <w:style w:type="character" w:customStyle="1" w:styleId="WW8Num4z0">
    <w:name w:val="WW8Num4z0"/>
    <w:rsid w:val="00ED27F9"/>
    <w:rPr>
      <w:rFonts w:ascii="Symbol" w:hAnsi="Symbol"/>
    </w:rPr>
  </w:style>
  <w:style w:type="character" w:customStyle="1" w:styleId="WW8Num4z1">
    <w:name w:val="WW8Num4z1"/>
    <w:rsid w:val="00ED27F9"/>
    <w:rPr>
      <w:rFonts w:ascii="Courier New" w:hAnsi="Courier New"/>
    </w:rPr>
  </w:style>
  <w:style w:type="character" w:customStyle="1" w:styleId="WW8Num4z2">
    <w:name w:val="WW8Num4z2"/>
    <w:rsid w:val="00ED27F9"/>
    <w:rPr>
      <w:rFonts w:ascii="Wingdings" w:hAnsi="Wingdings"/>
    </w:rPr>
  </w:style>
  <w:style w:type="character" w:customStyle="1" w:styleId="WW8Num5z0">
    <w:name w:val="WW8Num5z0"/>
    <w:rsid w:val="00ED27F9"/>
  </w:style>
  <w:style w:type="character" w:customStyle="1" w:styleId="WW8Num5z1">
    <w:name w:val="WW8Num5z1"/>
    <w:rsid w:val="00ED27F9"/>
  </w:style>
  <w:style w:type="character" w:customStyle="1" w:styleId="WW8Num5z2">
    <w:name w:val="WW8Num5z2"/>
    <w:rsid w:val="00ED27F9"/>
  </w:style>
  <w:style w:type="character" w:customStyle="1" w:styleId="WW8Num5z3">
    <w:name w:val="WW8Num5z3"/>
    <w:rsid w:val="00ED27F9"/>
  </w:style>
  <w:style w:type="character" w:customStyle="1" w:styleId="WW8Num5z4">
    <w:name w:val="WW8Num5z4"/>
    <w:rsid w:val="00ED27F9"/>
  </w:style>
  <w:style w:type="character" w:customStyle="1" w:styleId="WW8Num5z5">
    <w:name w:val="WW8Num5z5"/>
    <w:rsid w:val="00ED27F9"/>
  </w:style>
  <w:style w:type="character" w:customStyle="1" w:styleId="WW8Num5z6">
    <w:name w:val="WW8Num5z6"/>
    <w:rsid w:val="00ED27F9"/>
  </w:style>
  <w:style w:type="character" w:customStyle="1" w:styleId="WW8Num5z7">
    <w:name w:val="WW8Num5z7"/>
    <w:rsid w:val="00ED27F9"/>
  </w:style>
  <w:style w:type="character" w:customStyle="1" w:styleId="WW8Num5z8">
    <w:name w:val="WW8Num5z8"/>
    <w:rsid w:val="00ED27F9"/>
  </w:style>
  <w:style w:type="character" w:customStyle="1" w:styleId="WW8Num6z0">
    <w:name w:val="WW8Num6z0"/>
    <w:rsid w:val="00ED27F9"/>
  </w:style>
  <w:style w:type="character" w:customStyle="1" w:styleId="WW8Num6z1">
    <w:name w:val="WW8Num6z1"/>
    <w:rsid w:val="00ED27F9"/>
    <w:rPr>
      <w:rFonts w:ascii="Courier New" w:hAnsi="Courier New"/>
    </w:rPr>
  </w:style>
  <w:style w:type="character" w:customStyle="1" w:styleId="WW8Num6z2">
    <w:name w:val="WW8Num6z2"/>
    <w:rsid w:val="00ED27F9"/>
  </w:style>
  <w:style w:type="character" w:customStyle="1" w:styleId="WW8Num6z3">
    <w:name w:val="WW8Num6z3"/>
    <w:rsid w:val="00ED27F9"/>
  </w:style>
  <w:style w:type="character" w:customStyle="1" w:styleId="WW8Num6z4">
    <w:name w:val="WW8Num6z4"/>
    <w:rsid w:val="00ED27F9"/>
  </w:style>
  <w:style w:type="character" w:customStyle="1" w:styleId="WW8Num6z5">
    <w:name w:val="WW8Num6z5"/>
    <w:rsid w:val="00ED27F9"/>
  </w:style>
  <w:style w:type="character" w:customStyle="1" w:styleId="WW8Num6z6">
    <w:name w:val="WW8Num6z6"/>
    <w:rsid w:val="00ED27F9"/>
  </w:style>
  <w:style w:type="character" w:customStyle="1" w:styleId="WW8Num6z7">
    <w:name w:val="WW8Num6z7"/>
    <w:rsid w:val="00ED27F9"/>
  </w:style>
  <w:style w:type="character" w:customStyle="1" w:styleId="WW8Num6z8">
    <w:name w:val="WW8Num6z8"/>
    <w:rsid w:val="00ED27F9"/>
  </w:style>
  <w:style w:type="character" w:customStyle="1" w:styleId="WW8Num7z0">
    <w:name w:val="WW8Num7z0"/>
    <w:rsid w:val="00ED27F9"/>
  </w:style>
  <w:style w:type="character" w:customStyle="1" w:styleId="WW8Num7z1">
    <w:name w:val="WW8Num7z1"/>
    <w:rsid w:val="00ED27F9"/>
    <w:rPr>
      <w:rFonts w:ascii="Courier New" w:hAnsi="Courier New"/>
    </w:rPr>
  </w:style>
  <w:style w:type="character" w:customStyle="1" w:styleId="WW8Num7z2">
    <w:name w:val="WW8Num7z2"/>
    <w:rsid w:val="00ED27F9"/>
  </w:style>
  <w:style w:type="character" w:customStyle="1" w:styleId="WW8Num7z3">
    <w:name w:val="WW8Num7z3"/>
    <w:rsid w:val="00ED27F9"/>
  </w:style>
  <w:style w:type="character" w:customStyle="1" w:styleId="WW8Num7z4">
    <w:name w:val="WW8Num7z4"/>
    <w:rsid w:val="00ED27F9"/>
  </w:style>
  <w:style w:type="character" w:customStyle="1" w:styleId="WW8Num7z5">
    <w:name w:val="WW8Num7z5"/>
    <w:rsid w:val="00ED27F9"/>
  </w:style>
  <w:style w:type="character" w:customStyle="1" w:styleId="WW8Num7z6">
    <w:name w:val="WW8Num7z6"/>
    <w:rsid w:val="00ED27F9"/>
  </w:style>
  <w:style w:type="character" w:customStyle="1" w:styleId="WW8Num7z7">
    <w:name w:val="WW8Num7z7"/>
    <w:rsid w:val="00ED27F9"/>
  </w:style>
  <w:style w:type="character" w:customStyle="1" w:styleId="WW8Num7z8">
    <w:name w:val="WW8Num7z8"/>
    <w:rsid w:val="00ED27F9"/>
  </w:style>
  <w:style w:type="character" w:customStyle="1" w:styleId="WW8Num8z0">
    <w:name w:val="WW8Num8z0"/>
    <w:rsid w:val="00ED27F9"/>
    <w:rPr>
      <w:rFonts w:ascii="Times New Roman" w:hAnsi="Times New Roman"/>
      <w:sz w:val="28"/>
    </w:rPr>
  </w:style>
  <w:style w:type="character" w:customStyle="1" w:styleId="WW8Num8z1">
    <w:name w:val="WW8Num8z1"/>
    <w:rsid w:val="00ED27F9"/>
  </w:style>
  <w:style w:type="character" w:customStyle="1" w:styleId="WW8Num8z2">
    <w:name w:val="WW8Num8z2"/>
    <w:rsid w:val="00ED27F9"/>
  </w:style>
  <w:style w:type="character" w:customStyle="1" w:styleId="WW8Num8z3">
    <w:name w:val="WW8Num8z3"/>
    <w:rsid w:val="00ED27F9"/>
  </w:style>
  <w:style w:type="character" w:customStyle="1" w:styleId="WW8Num8z4">
    <w:name w:val="WW8Num8z4"/>
    <w:rsid w:val="00ED27F9"/>
  </w:style>
  <w:style w:type="character" w:customStyle="1" w:styleId="WW8Num8z5">
    <w:name w:val="WW8Num8z5"/>
    <w:rsid w:val="00ED27F9"/>
  </w:style>
  <w:style w:type="character" w:customStyle="1" w:styleId="WW8Num8z6">
    <w:name w:val="WW8Num8z6"/>
    <w:rsid w:val="00ED27F9"/>
  </w:style>
  <w:style w:type="character" w:customStyle="1" w:styleId="WW8Num8z7">
    <w:name w:val="WW8Num8z7"/>
    <w:rsid w:val="00ED27F9"/>
  </w:style>
  <w:style w:type="character" w:customStyle="1" w:styleId="WW8Num8z8">
    <w:name w:val="WW8Num8z8"/>
    <w:rsid w:val="00ED27F9"/>
  </w:style>
  <w:style w:type="character" w:customStyle="1" w:styleId="11">
    <w:name w:val="Основной шрифт абзаца1"/>
    <w:rsid w:val="00ED27F9"/>
  </w:style>
  <w:style w:type="character" w:customStyle="1" w:styleId="ac">
    <w:name w:val="Текст Знак"/>
    <w:rsid w:val="00ED27F9"/>
    <w:rPr>
      <w:rFonts w:ascii="Consolas" w:hAnsi="Consolas"/>
      <w:sz w:val="21"/>
    </w:rPr>
  </w:style>
  <w:style w:type="character" w:customStyle="1" w:styleId="ad">
    <w:name w:val="Символ нумерации"/>
    <w:rsid w:val="00ED27F9"/>
  </w:style>
  <w:style w:type="paragraph" w:customStyle="1" w:styleId="12">
    <w:name w:val="Заголовок1"/>
    <w:basedOn w:val="a"/>
    <w:next w:val="ae"/>
    <w:uiPriority w:val="99"/>
    <w:rsid w:val="00ED27F9"/>
    <w:pPr>
      <w:keepNext/>
      <w:suppressAutoHyphens/>
      <w:spacing w:before="240" w:after="120"/>
    </w:pPr>
    <w:rPr>
      <w:rFonts w:ascii="Arial" w:eastAsia="Microsoft YaHei" w:hAnsi="Arial" w:cs="Mangal"/>
      <w:sz w:val="28"/>
      <w:szCs w:val="28"/>
      <w:lang w:eastAsia="ar-SA"/>
    </w:rPr>
  </w:style>
  <w:style w:type="paragraph" w:styleId="ae">
    <w:name w:val="Body Text"/>
    <w:basedOn w:val="a"/>
    <w:link w:val="af"/>
    <w:rsid w:val="00ED27F9"/>
    <w:pPr>
      <w:suppressAutoHyphens/>
      <w:spacing w:after="120"/>
    </w:pPr>
    <w:rPr>
      <w:lang w:eastAsia="ar-SA"/>
    </w:rPr>
  </w:style>
  <w:style w:type="character" w:customStyle="1" w:styleId="af">
    <w:name w:val="Основной текст Знак"/>
    <w:link w:val="ae"/>
    <w:locked/>
    <w:rsid w:val="00ED27F9"/>
    <w:rPr>
      <w:rFonts w:ascii="Calibri" w:hAnsi="Calibri" w:cs="Times New Roman"/>
      <w:lang w:eastAsia="ar-SA" w:bidi="ar-SA"/>
    </w:rPr>
  </w:style>
  <w:style w:type="paragraph" w:styleId="af0">
    <w:name w:val="List"/>
    <w:basedOn w:val="ae"/>
    <w:rsid w:val="00ED27F9"/>
    <w:rPr>
      <w:rFonts w:cs="Mangal"/>
    </w:rPr>
  </w:style>
  <w:style w:type="paragraph" w:customStyle="1" w:styleId="13">
    <w:name w:val="Название1"/>
    <w:basedOn w:val="a"/>
    <w:rsid w:val="00ED27F9"/>
    <w:pPr>
      <w:suppressLineNumbers/>
      <w:suppressAutoHyphens/>
      <w:spacing w:before="120" w:after="120"/>
    </w:pPr>
    <w:rPr>
      <w:rFonts w:cs="Mangal"/>
      <w:i/>
      <w:iCs/>
      <w:sz w:val="24"/>
      <w:szCs w:val="24"/>
      <w:lang w:eastAsia="ar-SA"/>
    </w:rPr>
  </w:style>
  <w:style w:type="paragraph" w:customStyle="1" w:styleId="14">
    <w:name w:val="Указатель1"/>
    <w:basedOn w:val="a"/>
    <w:rsid w:val="00ED27F9"/>
    <w:pPr>
      <w:suppressLineNumbers/>
      <w:suppressAutoHyphens/>
    </w:pPr>
    <w:rPr>
      <w:rFonts w:cs="Mangal"/>
      <w:lang w:eastAsia="ar-SA"/>
    </w:rPr>
  </w:style>
  <w:style w:type="paragraph" w:customStyle="1" w:styleId="15">
    <w:name w:val="Текст1"/>
    <w:basedOn w:val="a"/>
    <w:rsid w:val="00ED27F9"/>
    <w:pPr>
      <w:suppressAutoHyphens/>
      <w:spacing w:after="0" w:line="240" w:lineRule="auto"/>
    </w:pPr>
    <w:rPr>
      <w:rFonts w:ascii="Consolas" w:hAnsi="Consolas" w:cs="Consolas"/>
      <w:sz w:val="21"/>
      <w:szCs w:val="21"/>
      <w:lang w:eastAsia="ar-SA"/>
    </w:rPr>
  </w:style>
  <w:style w:type="paragraph" w:customStyle="1" w:styleId="af1">
    <w:name w:val="Содержимое таблицы"/>
    <w:basedOn w:val="a"/>
    <w:rsid w:val="00ED27F9"/>
    <w:pPr>
      <w:suppressLineNumbers/>
      <w:suppressAutoHyphens/>
    </w:pPr>
    <w:rPr>
      <w:lang w:eastAsia="ar-SA"/>
    </w:rPr>
  </w:style>
  <w:style w:type="paragraph" w:customStyle="1" w:styleId="af2">
    <w:name w:val="Заголовок таблицы"/>
    <w:basedOn w:val="af1"/>
    <w:rsid w:val="00ED27F9"/>
    <w:pPr>
      <w:jc w:val="center"/>
    </w:pPr>
    <w:rPr>
      <w:b/>
      <w:bCs/>
    </w:rPr>
  </w:style>
  <w:style w:type="paragraph" w:customStyle="1" w:styleId="af3">
    <w:name w:val="Текст в заданном формате"/>
    <w:basedOn w:val="a"/>
    <w:rsid w:val="00ED27F9"/>
    <w:pPr>
      <w:suppressAutoHyphens/>
      <w:spacing w:after="0"/>
    </w:pPr>
    <w:rPr>
      <w:rFonts w:ascii="Courier New" w:eastAsia="NSimSun" w:hAnsi="Courier New" w:cs="Courier New"/>
      <w:sz w:val="20"/>
      <w:szCs w:val="20"/>
      <w:lang w:eastAsia="ar-SA"/>
    </w:rPr>
  </w:style>
  <w:style w:type="paragraph" w:customStyle="1" w:styleId="ConsPlusNormal">
    <w:name w:val="ConsPlusNormal"/>
    <w:rsid w:val="00ED27F9"/>
    <w:pPr>
      <w:widowControl w:val="0"/>
      <w:autoSpaceDE w:val="0"/>
      <w:autoSpaceDN w:val="0"/>
      <w:adjustRightInd w:val="0"/>
    </w:pPr>
    <w:rPr>
      <w:rFonts w:ascii="Arial" w:eastAsia="Times New Roman" w:hAnsi="Arial" w:cs="Arial"/>
    </w:rPr>
  </w:style>
  <w:style w:type="paragraph" w:customStyle="1" w:styleId="ConsPlusCell">
    <w:name w:val="ConsPlusCell"/>
    <w:rsid w:val="00ED27F9"/>
    <w:pPr>
      <w:widowControl w:val="0"/>
      <w:autoSpaceDE w:val="0"/>
      <w:autoSpaceDN w:val="0"/>
      <w:adjustRightInd w:val="0"/>
    </w:pPr>
    <w:rPr>
      <w:rFonts w:ascii="Arial" w:eastAsia="Times New Roman" w:hAnsi="Arial" w:cs="Arial"/>
    </w:rPr>
  </w:style>
  <w:style w:type="paragraph" w:customStyle="1" w:styleId="ConsPlusTitle">
    <w:name w:val="ConsPlusTitle"/>
    <w:rsid w:val="00ED27F9"/>
    <w:pPr>
      <w:widowControl w:val="0"/>
      <w:autoSpaceDE w:val="0"/>
      <w:autoSpaceDN w:val="0"/>
      <w:adjustRightInd w:val="0"/>
    </w:pPr>
    <w:rPr>
      <w:rFonts w:ascii="Times New Roman" w:eastAsia="Times New Roman" w:hAnsi="Times New Roman"/>
      <w:b/>
      <w:bCs/>
      <w:sz w:val="24"/>
      <w:szCs w:val="24"/>
    </w:rPr>
  </w:style>
  <w:style w:type="table" w:styleId="af4">
    <w:name w:val="Table Grid"/>
    <w:basedOn w:val="a1"/>
    <w:uiPriority w:val="59"/>
    <w:rsid w:val="00ED27F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Текст выноски Знак1"/>
    <w:locked/>
    <w:rsid w:val="00ED27F9"/>
    <w:rPr>
      <w:rFonts w:ascii="Tahoma" w:hAnsi="Tahoma"/>
      <w:sz w:val="16"/>
      <w:lang w:eastAsia="ar-SA" w:bidi="ar-SA"/>
    </w:rPr>
  </w:style>
  <w:style w:type="character" w:customStyle="1" w:styleId="17">
    <w:name w:val="Верхний колонтитул Знак1"/>
    <w:uiPriority w:val="99"/>
    <w:semiHidden/>
    <w:rsid w:val="00ED27F9"/>
    <w:rPr>
      <w:rFonts w:ascii="Times New Roman" w:hAnsi="Times New Roman"/>
      <w:sz w:val="22"/>
      <w:lang w:eastAsia="ar-SA" w:bidi="ar-SA"/>
    </w:rPr>
  </w:style>
  <w:style w:type="character" w:customStyle="1" w:styleId="18">
    <w:name w:val="Нижний колонтитул Знак1"/>
    <w:uiPriority w:val="99"/>
    <w:semiHidden/>
    <w:rsid w:val="00ED27F9"/>
    <w:rPr>
      <w:rFonts w:ascii="Times New Roman" w:hAnsi="Times New Roman"/>
      <w:sz w:val="22"/>
      <w:lang w:eastAsia="ar-SA" w:bidi="ar-SA"/>
    </w:rPr>
  </w:style>
  <w:style w:type="paragraph" w:customStyle="1" w:styleId="af5">
    <w:name w:val="Заголовок"/>
    <w:basedOn w:val="a"/>
    <w:next w:val="ae"/>
    <w:rsid w:val="00C31096"/>
    <w:pPr>
      <w:keepNext/>
      <w:suppressAutoHyphens/>
      <w:spacing w:before="240" w:after="120"/>
    </w:pPr>
    <w:rPr>
      <w:rFonts w:ascii="Arial" w:eastAsia="Microsoft YaHei" w:hAnsi="Arial" w:cs="Mangal"/>
      <w:sz w:val="28"/>
      <w:szCs w:val="28"/>
      <w:lang w:eastAsia="ar-SA"/>
    </w:rPr>
  </w:style>
  <w:style w:type="numbering" w:customStyle="1" w:styleId="19">
    <w:name w:val="Нет списка1"/>
    <w:next w:val="a2"/>
    <w:semiHidden/>
    <w:rsid w:val="00C31096"/>
  </w:style>
  <w:style w:type="paragraph" w:styleId="af6">
    <w:name w:val="Normal (Web)"/>
    <w:basedOn w:val="a"/>
    <w:locked/>
    <w:rsid w:val="00156228"/>
    <w:pPr>
      <w:spacing w:before="100" w:beforeAutospacing="1" w:after="100" w:afterAutospacing="1" w:line="240" w:lineRule="auto"/>
    </w:pPr>
    <w:rPr>
      <w:rFonts w:eastAsia="Times New Roman" w:cs="Calibri"/>
      <w:sz w:val="24"/>
      <w:szCs w:val="24"/>
      <w:lang w:eastAsia="ru-RU"/>
    </w:rPr>
  </w:style>
  <w:style w:type="paragraph" w:styleId="af7">
    <w:name w:val="Body Text Indent"/>
    <w:basedOn w:val="a"/>
    <w:link w:val="af8"/>
    <w:uiPriority w:val="99"/>
    <w:semiHidden/>
    <w:unhideWhenUsed/>
    <w:locked/>
    <w:rsid w:val="008D40D9"/>
    <w:pPr>
      <w:spacing w:after="120"/>
      <w:ind w:left="283"/>
    </w:pPr>
  </w:style>
  <w:style w:type="character" w:customStyle="1" w:styleId="af8">
    <w:name w:val="Основной текст с отступом Знак"/>
    <w:link w:val="af7"/>
    <w:uiPriority w:val="99"/>
    <w:semiHidden/>
    <w:rsid w:val="008D40D9"/>
    <w:rPr>
      <w:sz w:val="22"/>
      <w:szCs w:val="22"/>
      <w:lang w:eastAsia="en-US"/>
    </w:rPr>
  </w:style>
  <w:style w:type="paragraph" w:styleId="af9">
    <w:name w:val="No Spacing"/>
    <w:qFormat/>
    <w:rsid w:val="00BE15AD"/>
    <w:pPr>
      <w:spacing w:line="276" w:lineRule="auto"/>
      <w:ind w:right="-142"/>
      <w:jc w:val="both"/>
    </w:pPr>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o-vnesenii-izmenenij-v-zakon-donetskoj-narodnoj-respubliki-ob-otpuskah-prinyat-postanovleniem-narodnogo-soveta-06-05-2017g-razmeshhen-22-05-2017g/" TargetMode="External"/><Relationship Id="rId18" Type="http://schemas.openxmlformats.org/officeDocument/2006/relationships/hyperlink" Target="https://dnr-online.ru/download/o-vnesenii-izmenenij-v-zakon-donetskoj-narodnoj-respubliki-ob-otpuskah-prinyat-postanovleniem-narodnogo-soveta-30-04-2016g-razmeshhen-17-05-2016g/" TargetMode="External"/><Relationship Id="rId26" Type="http://schemas.openxmlformats.org/officeDocument/2006/relationships/hyperlink" Target="https://dnr-online.ru/download/o-vnesenii-izmenenij-v-zakon-donetskoj-narodnoj-respubliki-ob-otpuskah-prinyat-postanovleniem-narodnogo-soveta-30-04-2016g-razmeshhen-17-05-2016g/" TargetMode="External"/><Relationship Id="rId39" Type="http://schemas.openxmlformats.org/officeDocument/2006/relationships/hyperlink" Target="http://dnrsovet.su/zakonodatelnaya-deyatelnost/prinyatye/zakony/zakon-donetskoj-narodnoj-respubliki-o-vnesenii-izmenenij-v-zakon-donetskoj-narodnoj-respubliki-ob-otpuskah-3/" TargetMode="External"/><Relationship Id="rId21" Type="http://schemas.openxmlformats.org/officeDocument/2006/relationships/hyperlink" Target="http://dnrsovet.su/zakon-o-vnesenii-izmenenij-v-zakon-donetskoj-narodnoj-respubliki-ob-otpuskah/" TargetMode="External"/><Relationship Id="rId34" Type="http://schemas.openxmlformats.org/officeDocument/2006/relationships/hyperlink" Target="http://dnrsovet.su/zakon-o-vnesenii-izmenenij-v-zakon-donetskoj-narodnoj-respubliki-ob-otpuskah/" TargetMode="External"/><Relationship Id="rId42" Type="http://schemas.openxmlformats.org/officeDocument/2006/relationships/hyperlink" Target="http://dnrsovet.su/zakon-o-vnesenii-izmenenij-v-zakon-donetskoj-narodnoj-respubliki-ob-otpuskah/" TargetMode="External"/><Relationship Id="rId47" Type="http://schemas.openxmlformats.org/officeDocument/2006/relationships/hyperlink" Target="https://dnr-online.ru/download/o-vnesenii-izmenenij-v-stati-20-1-i-26-1-zakona-donetskoj-narodnoj-respubliki-ob-otpuskah-prinyat-postanovleniem-narodnogo-soveta-09-02-2017g-razmeshhen-28-02-2018g/" TargetMode="External"/><Relationship Id="rId50" Type="http://schemas.openxmlformats.org/officeDocument/2006/relationships/hyperlink" Target="http://dnrsovet.su/zakon-o-vnesenii-izmenenij-v-zakon-donetskoj-narodnoj-respubliki-ob-otpuskah/" TargetMode="External"/><Relationship Id="rId55" Type="http://schemas.openxmlformats.org/officeDocument/2006/relationships/hyperlink" Target="https://dnr-online.ru/download/o-vnesenii-izmenenij-v-zakon-donetskoj-narodnoj-respubliki-ob-otpuskah-prinyat-postanovleniem-narodnogo-soveta-30-04-2016g-razmeshhen-17-05-2016g/" TargetMode="External"/><Relationship Id="rId63" Type="http://schemas.openxmlformats.org/officeDocument/2006/relationships/hyperlink" Target="https://dnr-online.ru/download/o-vnesenii-izmenenij-v-zakon-donetskoj-narodnoj-respubliki-ob-otpuskah-prinyat-postanovleniem-narodnogo-soveta-10-03-2017g-razmeshhen-29-03-2017g/" TargetMode="External"/><Relationship Id="rId68" Type="http://schemas.openxmlformats.org/officeDocument/2006/relationships/hyperlink" Target="http://dnrsovet.su/zakon-o-vnesenii-izmenenij-v-zakon-donetskoj-narodnoj-respubliki-ob-otpuskah/" TargetMode="External"/><Relationship Id="rId76" Type="http://schemas.openxmlformats.org/officeDocument/2006/relationships/hyperlink" Target="http://dnrsovet.su/zakon-o-vnesenii-izmenenij-v-zakon-donetskoj-narodnoj-respubliki-ob-otpuskah/" TargetMode="External"/><Relationship Id="rId84" Type="http://schemas.openxmlformats.org/officeDocument/2006/relationships/hyperlink" Target="http://dnrsovet.su/zakon-o-vnesenii-izmenenij-v-zakon-donetskoj-narodnoj-respubliki-ob-otpuskah/" TargetMode="External"/><Relationship Id="rId89" Type="http://schemas.openxmlformats.org/officeDocument/2006/relationships/hyperlink" Target="https://dnr-online.ru/download/o-vnesenii-izmenenij-v-zakon-donetskoj-narodnoj-respubliki-ob-otpuskah-prinyat-postanovleniem-narodnogo-soveta-10-03-2017g-razmeshhen-29-03-2017g/" TargetMode="External"/><Relationship Id="rId7" Type="http://schemas.openxmlformats.org/officeDocument/2006/relationships/image" Target="media/image1.jpeg"/><Relationship Id="rId71" Type="http://schemas.openxmlformats.org/officeDocument/2006/relationships/hyperlink" Target="https://dnr-online.ru/download/o-vnesenii-izmenenij-v-zakon-donetskoj-narodnoj-respubliki-ob-otpuskah-prinyat-postanovleniem-narodnogo-soveta-10-03-2017g-razmeshhen-29-03-2017g/" TargetMode="External"/><Relationship Id="rId92" Type="http://schemas.openxmlformats.org/officeDocument/2006/relationships/hyperlink" Target="https://dnr-online.ru/download/o-vnesenii-izmenenij-v-zakon-donetskoj-narodnoj-respubliki-ob-otpuskah-prinyat-postanovleniem-narodnogo-soveta-06-05-2017g-razmeshhen-22-05-2017g/" TargetMode="External"/><Relationship Id="rId2" Type="http://schemas.openxmlformats.org/officeDocument/2006/relationships/styles" Target="styles.xml"/><Relationship Id="rId16" Type="http://schemas.openxmlformats.org/officeDocument/2006/relationships/hyperlink" Target="https://dnr-online.ru/download/o-vnesenii-izmenenij-v-zakon-donetskoj-narodnoj-respubliki-ob-otpuskah-prinyat-postanovleniem-narodnogo-soveta-30-04-2016g-razmeshhen-17-05-2016g/" TargetMode="External"/><Relationship Id="rId29" Type="http://schemas.openxmlformats.org/officeDocument/2006/relationships/hyperlink" Target="https://dnr-online.ru/download/o-vnesenii-izmenenij-v-zakon-donetskoj-narodnoj-respubliki-ob-otpuskah-prinyat-postanovleniem-narodnogo-soveta-10-03-2017g-razmeshhen-29-03-2017g/" TargetMode="External"/><Relationship Id="rId11" Type="http://schemas.openxmlformats.org/officeDocument/2006/relationships/hyperlink" Target="https://dnr-online.ru/download/o-vnesenii-izmenenij-v-zakon-donetskoj-narodnoj-respubliki-ob-otpuskah-prinyat-postanovleniem-narodnogo-soveta-13-05-2016g-razmeshhen-30-05-2016g/" TargetMode="External"/><Relationship Id="rId24" Type="http://schemas.openxmlformats.org/officeDocument/2006/relationships/hyperlink" Target="https://dnr-online.ru/download/o-vnesenii-izmenenij-v-nekotorye-zakonodatelnye-akty-donetskoj-narodnoj-respubliki-prinyat-postanovleniem-narodnogo-soveta-19-02-2016g-razmeshhen-17-03-2016g/" TargetMode="External"/><Relationship Id="rId32" Type="http://schemas.openxmlformats.org/officeDocument/2006/relationships/hyperlink" Target="https://dnr-online.ru/download/o-vnesenii-izmenenij-v-zakon-donetskoj-narodnoj-respubliki-ob-otpuskah-prinyat-postanovleniem-narodnogo-soveta-10-03-2017g-razmeshhen-29-03-2017g/" TargetMode="External"/><Relationship Id="rId37" Type="http://schemas.openxmlformats.org/officeDocument/2006/relationships/hyperlink" Target="https://dnr-online.ru/download/o-vnesenii-izmenenij-v-zakon-donetskoj-narodnoj-respubliki-ob-otpuskah-prinyat-postanovleniem-narodnogo-soveta-10-03-2017g-razmeshhen-29-03-2017g/" TargetMode="External"/><Relationship Id="rId40" Type="http://schemas.openxmlformats.org/officeDocument/2006/relationships/hyperlink" Target="http://dnrsovet.su/zakon-o-vnesenii-izmenenij-v-zakon-donetskoj-narodnoj-respubliki-ob-otpuskah/" TargetMode="External"/><Relationship Id="rId45" Type="http://schemas.openxmlformats.org/officeDocument/2006/relationships/hyperlink" Target="https://dnr-online.ru/download/o-vnesenii-izmenenij-v-nekotorye-zakonodatelnye-akty-donetskoj-narodnoj-respubliki-prinyat-postanovleniem-narodnogo-soveta-19-02-2016g-razmeshhen-17-03-2016g/" TargetMode="External"/><Relationship Id="rId53" Type="http://schemas.openxmlformats.org/officeDocument/2006/relationships/hyperlink" Target="https://dnr-online.ru/download/o-vnesenii-izmenenij-v-nekotorye-zakonodatelnye-akty-donetskoj-narodnoj-respubliki-prinyat-postanovleniem-narodnogo-soveta-19-02-2016g-razmeshhen-17-03-2016g/" TargetMode="External"/><Relationship Id="rId58" Type="http://schemas.openxmlformats.org/officeDocument/2006/relationships/hyperlink" Target="http://dnrsovet.su/zakon-o-vnesenii-izmenenij-v-zakon-donetskoj-narodnoj-respubliki-ob-otpuskah/" TargetMode="External"/><Relationship Id="rId66" Type="http://schemas.openxmlformats.org/officeDocument/2006/relationships/hyperlink" Target="http://dnrsovet.su/zakon-o-vnesenii-izmenenij-v-zakon-donetskoj-narodnoj-respubliki-ob-otpuskah/" TargetMode="External"/><Relationship Id="rId74" Type="http://schemas.openxmlformats.org/officeDocument/2006/relationships/hyperlink" Target="http://dnrsovet.su/zakon-o-vnesenii-izmenenij-v-zakon-donetskoj-narodnoj-respubliki-ob-otpuskah/" TargetMode="External"/><Relationship Id="rId79" Type="http://schemas.openxmlformats.org/officeDocument/2006/relationships/hyperlink" Target="https://dnr-online.ru/download/o-vnesenii-izmenenij-v-zakon-donetskoj-narodnoj-respubliki-ob-otpuskah-prinyat-postanovleniem-narodnogo-soveta-10-03-2017g-razmeshhen-29-03-2017g/" TargetMode="External"/><Relationship Id="rId87" Type="http://schemas.openxmlformats.org/officeDocument/2006/relationships/hyperlink" Target="https://dnr-online.ru/download/o-vnesenii-izmenenij-v-zakon-donetskoj-narodnoj-respubliki-ob-otpuskah-prinyat-postanovleniem-narodnogo-soveta-10-03-2017g-razmeshhen-29-03-2017g/" TargetMode="External"/><Relationship Id="rId5" Type="http://schemas.openxmlformats.org/officeDocument/2006/relationships/footnotes" Target="footnotes.xml"/><Relationship Id="rId61" Type="http://schemas.openxmlformats.org/officeDocument/2006/relationships/image" Target="media/image2.gif"/><Relationship Id="rId82" Type="http://schemas.openxmlformats.org/officeDocument/2006/relationships/hyperlink" Target="http://dnrsovet.su/zakon-o-vnesenii-izmenenij-v-zakon-donetskoj-narodnoj-respubliki-ob-otpuskah/" TargetMode="External"/><Relationship Id="rId90" Type="http://schemas.openxmlformats.org/officeDocument/2006/relationships/hyperlink" Target="http://dnrsovet.su/zakon-o-vnesenii-izmenenij-v-zakon-donetskoj-narodnoj-respubliki-ob-otpuskah/" TargetMode="External"/><Relationship Id="rId95" Type="http://schemas.openxmlformats.org/officeDocument/2006/relationships/theme" Target="theme/theme1.xml"/><Relationship Id="rId19" Type="http://schemas.openxmlformats.org/officeDocument/2006/relationships/hyperlink" Target="https://dnr-online.ru/download/o-vnesenii-izmenenij-v-zakon-donetskoj-narodnoj-respubliki-ob-otpuskah-prinyat-postanovleniem-narodnogo-soveta-30-04-2016g-razmeshhen-17-05-2016g/" TargetMode="External"/><Relationship Id="rId14" Type="http://schemas.openxmlformats.org/officeDocument/2006/relationships/hyperlink" Target="https://dnr-online.ru/download/o-vnesenii-izmenenij-v-stati-20-1-i-26-1-zakona-donetskoj-narodnoj-respubliki-ob-otpuskah-prinyat-postanovleniem-narodnogo-soveta-09-02-2017g-razmeshhen-28-02-2018g/" TargetMode="External"/><Relationship Id="rId22" Type="http://schemas.openxmlformats.org/officeDocument/2006/relationships/hyperlink" Target="http://dnrsovet.su/zakon-o-vnesenii-izmenenij-v-zakon-donetskoj-narodnoj-respubliki-ob-otpuskah/" TargetMode="External"/><Relationship Id="rId27" Type="http://schemas.openxmlformats.org/officeDocument/2006/relationships/hyperlink" Target="https://dnr-online.ru/download/o-vnesenii-izmenenij-v-zakon-donetskoj-narodnoj-respubliki-ob-otpuskah-prinyat-postanovleniem-narodnogo-soveta-10-03-2017g-razmeshhen-29-03-2017g/" TargetMode="External"/><Relationship Id="rId30" Type="http://schemas.openxmlformats.org/officeDocument/2006/relationships/hyperlink" Target="http://dnrsovet.su/zakonodatelnaya-deyatelnost/prinyatye/zakony/zakon-donetskoj-narodnoj-respubliki-o-vnesenii-izmenenij-v-zakon-donetskoj-narodnoj-respubliki-ob-otpuskah-3/" TargetMode="External"/><Relationship Id="rId35" Type="http://schemas.openxmlformats.org/officeDocument/2006/relationships/hyperlink" Target="https://dnr-online.ru/download/o-vnesenii-izmenenij-v-zakon-donetskoj-narodnoj-respubliki-ob-otpuskah-prinyat-postanovleniem-narodnogo-soveta-30-04-2016g-razmeshhen-17-05-2016g/" TargetMode="External"/><Relationship Id="rId43" Type="http://schemas.openxmlformats.org/officeDocument/2006/relationships/hyperlink" Target="https://dnr-online.ru/download/o-vnesenii-izmenenij-v-zakon-donetskoj-narodnoj-respubliki-ob-otpuskah-prinyat-postanovleniem-narodnogo-soveta-10-03-2017g-razmeshhen-29-03-2017g/" TargetMode="External"/><Relationship Id="rId48" Type="http://schemas.openxmlformats.org/officeDocument/2006/relationships/hyperlink" Target="http://dnrsovet.su/zakon-o-vnesenii-izmenenij-v-zakon-donetskoj-narodnoj-respubliki-ob-otpuskah/" TargetMode="External"/><Relationship Id="rId56" Type="http://schemas.openxmlformats.org/officeDocument/2006/relationships/hyperlink" Target="https://dnr-online.ru/download/o-vnesenii-izmenenij-v-stati-20-1-i-26-1-zakona-donetskoj-narodnoj-respubliki-ob-otpuskah-prinyat-postanovleniem-narodnogo-soveta-09-02-2017g-razmeshhen-28-02-2018g/" TargetMode="External"/><Relationship Id="rId64" Type="http://schemas.openxmlformats.org/officeDocument/2006/relationships/hyperlink" Target="http://dnrsovet.su/zakon-o-vnesenii-izmenenij-v-zakon-donetskoj-narodnoj-respubliki-ob-otpuskah/" TargetMode="External"/><Relationship Id="rId69" Type="http://schemas.openxmlformats.org/officeDocument/2006/relationships/hyperlink" Target="https://dnr-online.ru/download/o-vnesenii-izmenenij-v-zakon-donetskoj-narodnoj-respubliki-ob-otpuskah-prinyat-postanovleniem-narodnogo-soveta-10-03-2017g-razmeshhen-29-03-2017g/" TargetMode="External"/><Relationship Id="rId77" Type="http://schemas.openxmlformats.org/officeDocument/2006/relationships/hyperlink" Target="https://dnr-online.ru/download/o-vnesenii-izmenenij-v-zakon-donetskoj-narodnoj-respubliki-ob-otpuskah-prinyat-postanovleniem-narodnogo-soveta-10-03-2017g-razmeshhen-29-03-2017g/" TargetMode="External"/><Relationship Id="rId8" Type="http://schemas.openxmlformats.org/officeDocument/2006/relationships/hyperlink" Target="http://dnrsovet.su/zakon-o-vnesenii-izmenenij-v-zakon-donetskoj-narodnoj-respubliki-ob-otpuskah/" TargetMode="External"/><Relationship Id="rId51" Type="http://schemas.openxmlformats.org/officeDocument/2006/relationships/hyperlink" Target="https://dnr-online.ru/download/o-vnesenii-izmenenij-v-zakon-donetskoj-narodnoj-respubliki-ob-otpuskah-prinyat-postanovleniem-narodnogo-soveta-10-03-2017g-razmeshhen-29-03-2017g/" TargetMode="External"/><Relationship Id="rId72" Type="http://schemas.openxmlformats.org/officeDocument/2006/relationships/hyperlink" Target="http://dnrsovet.su/zakon-o-vnesenii-izmenenij-v-zakon-donetskoj-narodnoj-respubliki-ob-otpuskah/" TargetMode="External"/><Relationship Id="rId80" Type="http://schemas.openxmlformats.org/officeDocument/2006/relationships/hyperlink" Target="http://dnrsovet.su/zakon-o-vnesenii-izmenenij-v-zakon-donetskoj-narodnoj-respubliki-ob-otpuskah/" TargetMode="External"/><Relationship Id="rId85" Type="http://schemas.openxmlformats.org/officeDocument/2006/relationships/hyperlink" Target="https://dnr-online.ru/download/o-vnesenii-izmenenij-v-zakon-donetskoj-narodnoj-respubliki-ob-otpuskah-prinyat-postanovleniem-narodnogo-soveta-10-03-2017g-razmeshhen-29-03-2017g/" TargetMode="External"/><Relationship Id="rId93"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dnr-online.ru/download/o-vnesenii-izmenenij-v-zakon-donetskoj-narodnoj-respubliki-ob-otpuskah-prinyat-postanovleniem-narodnogo-soveta-10-03-2017g-razmeshhen-29-03-2017g/" TargetMode="External"/><Relationship Id="rId17" Type="http://schemas.openxmlformats.org/officeDocument/2006/relationships/hyperlink" Target="http://dnrsovet.su/zakon-o-vnesenii-izmenenij-v-zakon-donetskoj-narodnoj-respubliki-ob-otpuskah/" TargetMode="External"/><Relationship Id="rId25" Type="http://schemas.openxmlformats.org/officeDocument/2006/relationships/hyperlink" Target="http://dnrsovet.su/zakon-o-vnesenii-izmenenij-v-zakon-donetskoj-narodnoj-respubliki-ob-otpuskah/" TargetMode="External"/><Relationship Id="rId33" Type="http://schemas.openxmlformats.org/officeDocument/2006/relationships/hyperlink" Target="https://dnr-online.ru/download/o-vnesenii-izmenenij-v-zakon-donetskoj-narodnoj-respubliki-ob-otpuskah-prinyat-postanovleniem-narodnogo-soveta-30-04-2016g-razmeshhen-17-05-2016g/" TargetMode="External"/><Relationship Id="rId38" Type="http://schemas.openxmlformats.org/officeDocument/2006/relationships/hyperlink" Target="https://dnr-online.ru/download/o-vnesenii-izmenenij-v-zakon-donetskoj-narodnoj-respubliki-ob-otpuskah-prinyat-postanovleniem-narodnogo-soveta-10-03-2017g-razmeshhen-29-03-2017g/" TargetMode="External"/><Relationship Id="rId46" Type="http://schemas.openxmlformats.org/officeDocument/2006/relationships/hyperlink" Target="https://dnr-online.ru/download/o-vnesenii-izmenenij-v-zakon-donetskoj-narodnoj-respubliki-ob-otpuskah-prinyat-postanovleniem-narodnogo-soveta-30-04-2016g-razmeshhen-17-05-2016g/" TargetMode="External"/><Relationship Id="rId59" Type="http://schemas.openxmlformats.org/officeDocument/2006/relationships/hyperlink" Target="https://dnr-online.ru/download/o-vnesenii-izmenenij-v-zakon-donetskoj-narodnoj-respubliki-ob-otpuskah-prinyat-postanovleniem-narodnogo-soveta-30-04-2016g-razmeshhen-17-05-2016g/" TargetMode="External"/><Relationship Id="rId67" Type="http://schemas.openxmlformats.org/officeDocument/2006/relationships/hyperlink" Target="https://dnr-online.ru/download/o-vnesenii-izmenenij-v-zakon-donetskoj-narodnoj-respubliki-ob-otpuskah-prinyat-postanovleniem-narodnogo-soveta-10-03-2017g-razmeshhen-29-03-2017g/" TargetMode="External"/><Relationship Id="rId20" Type="http://schemas.openxmlformats.org/officeDocument/2006/relationships/hyperlink" Target="http://dnrsovet.su/zakon-o-vnesenii-izmenenij-v-zakon-donetskoj-narodnoj-respubliki-ob-otpuskah/" TargetMode="External"/><Relationship Id="rId41" Type="http://schemas.openxmlformats.org/officeDocument/2006/relationships/hyperlink" Target="http://dnrsovet.su/zakonodatelnaya-deyatelnost/prinyatye/zakony/zakon-donetskoj-narodnoj-respubliki-o-vnesenii-izmenenij-v-zakon-donetskoj-narodnoj-respubliki-ob-otpuskah-3/" TargetMode="External"/><Relationship Id="rId54" Type="http://schemas.openxmlformats.org/officeDocument/2006/relationships/hyperlink" Target="https://dnr-online.ru/download/o-vnesenii-izmenenij-v-zakon-donetskoj-narodnoj-respubliki-ob-otpuskah-prinyat-postanovleniem-narodnogo-soveta-30-04-2016g-razmeshhen-17-05-2016g/" TargetMode="External"/><Relationship Id="rId62" Type="http://schemas.openxmlformats.org/officeDocument/2006/relationships/hyperlink" Target="http://dnrsovet.su/zakon-o-vnesenii-izmenenij-v-zakon-donetskoj-narodnoj-respubliki-ob-otpuskah/" TargetMode="External"/><Relationship Id="rId70" Type="http://schemas.openxmlformats.org/officeDocument/2006/relationships/hyperlink" Target="http://dnrsovet.su/zakon-o-vnesenii-izmenenij-v-zakon-donetskoj-narodnoj-respubliki-ob-otpuskah/" TargetMode="External"/><Relationship Id="rId75" Type="http://schemas.openxmlformats.org/officeDocument/2006/relationships/hyperlink" Target="https://dnr-online.ru/download/o-vnesenii-izmenenij-v-zakon-donetskoj-narodnoj-respubliki-ob-otpuskah-prinyat-postanovleniem-narodnogo-soveta-10-03-2017g-razmeshhen-29-03-2017g/" TargetMode="External"/><Relationship Id="rId83" Type="http://schemas.openxmlformats.org/officeDocument/2006/relationships/hyperlink" Target="https://dnr-online.ru/download/o-vnesenii-izmenenij-v-zakon-donetskoj-narodnoj-respubliki-ob-otpuskah-prinyat-postanovleniem-narodnogo-soveta-10-03-2017g-razmeshhen-29-03-2017g/" TargetMode="External"/><Relationship Id="rId88" Type="http://schemas.openxmlformats.org/officeDocument/2006/relationships/hyperlink" Target="http://dnrsovet.su/zakon-o-vnesenii-izmenenij-v-zakon-donetskoj-narodnoj-respubliki-ob-otpuskah/" TargetMode="External"/><Relationship Id="rId91" Type="http://schemas.openxmlformats.org/officeDocument/2006/relationships/hyperlink" Target="https://dnr-online.ru/download/o-vnesenii-izmenenij-v-zakon-donetskoj-narodnoj-respubliki-ob-otpuskah-prinyat-postanovleniem-narodnogo-soveta-13-05-2016g-razmeshhen-30-05-2016g/" TargetMode="External"/><Relationship Id="rId9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nr-online.ru/download/o-vnesenii-izmenenij-v-zakon-donetskoj-narodnoj-respubliki-ob-otpuskah-prinyat-postanovleniem-narodnogo-soveta-30-04-2016g-razmeshhen-17-05-2016g/" TargetMode="External"/><Relationship Id="rId23" Type="http://schemas.openxmlformats.org/officeDocument/2006/relationships/hyperlink" Target="https://dnr-online.ru/download/o-vnesenii-izmenenij-v-zakon-donetskoj-narodnoj-respubliki-ob-otpuskah-prinyat-postanovleniem-narodnogo-soveta-10-03-2017g-razmeshhen-29-03-2017g/" TargetMode="External"/><Relationship Id="rId28" Type="http://schemas.openxmlformats.org/officeDocument/2006/relationships/hyperlink" Target="http://dnrsovet.su/zakon-o-vnesenii-izmenenij-v-zakon-donetskoj-narodnoj-respubliki-ob-otpuskah/" TargetMode="External"/><Relationship Id="rId36" Type="http://schemas.openxmlformats.org/officeDocument/2006/relationships/hyperlink" Target="http://dnrsovet.su/zakon-o-vnesenii-izmenenij-v-zakon-donetskoj-narodnoj-respubliki-ob-otpuskah/" TargetMode="External"/><Relationship Id="rId49" Type="http://schemas.openxmlformats.org/officeDocument/2006/relationships/hyperlink" Target="https://dnr-online.ru/download/o-vnesenii-izmenenij-v-zakon-donetskoj-narodnoj-respubliki-ob-otpuskah-prinyat-postanovleniem-narodnogo-soveta-10-03-2017g-razmeshhen-29-03-2017g/" TargetMode="External"/><Relationship Id="rId57" Type="http://schemas.openxmlformats.org/officeDocument/2006/relationships/hyperlink" Target="https://dnr-online.ru/download/o-vnesenii-izmenenij-v-zakon-donetskoj-narodnoj-respubliki-ob-otpuskah-prinyat-postanovleniem-narodnogo-soveta-10-03-2017g-razmeshhen-29-03-2017g/" TargetMode="External"/><Relationship Id="rId10" Type="http://schemas.openxmlformats.org/officeDocument/2006/relationships/hyperlink" Target="https://dnr-online.ru/download/o-vnesenii-izmenenij-v-zakon-donetskoj-narodnoj-respubliki-ob-otpuskah-prinyat-postanovleniem-narodnogo-soveta-30-04-2016g-razmeshhen-17-05-2016g/" TargetMode="External"/><Relationship Id="rId31" Type="http://schemas.openxmlformats.org/officeDocument/2006/relationships/hyperlink" Target="https://dnr-online.ru/download/o-vnesenii-izmenenij-v-zakon-donetskoj-narodnoj-respubliki-ob-otpuskah-prinyat-postanovleniem-narodnogo-soveta-10-03-2017g-razmeshhen-29-03-2017g/" TargetMode="External"/><Relationship Id="rId44" Type="http://schemas.openxmlformats.org/officeDocument/2006/relationships/hyperlink" Target="http://dnrsovet.su/zakon-o-vnesenii-izmenenij-v-zakon-donetskoj-narodnoj-respubliki-ob-otpuskah/" TargetMode="External"/><Relationship Id="rId52" Type="http://schemas.openxmlformats.org/officeDocument/2006/relationships/hyperlink" Target="http://dnrsovet.su/zakon-o-vnesenii-izmenenij-v-zakon-donetskoj-narodnoj-respubliki-ob-otpuskah/" TargetMode="External"/><Relationship Id="rId60" Type="http://schemas.openxmlformats.org/officeDocument/2006/relationships/hyperlink" Target="https://dnr-online.ru/download/o-vnesenii-izmenenij-v-zakon-donetskoj-narodnoj-respubliki-ob-otpuskah-prinyat-postanovleniem-narodnogo-soveta-10-03-2017g-razmeshhen-29-03-2017g/" TargetMode="External"/><Relationship Id="rId65" Type="http://schemas.openxmlformats.org/officeDocument/2006/relationships/hyperlink" Target="https://dnr-online.ru/download/o-vnesenii-izmenenij-v-zakon-donetskoj-narodnoj-respubliki-ob-otpuskah-prinyat-postanovleniem-narodnogo-soveta-10-03-2017g-razmeshhen-29-03-2017g/" TargetMode="External"/><Relationship Id="rId73" Type="http://schemas.openxmlformats.org/officeDocument/2006/relationships/hyperlink" Target="https://dnr-online.ru/download/o-vnesenii-izmenenij-v-zakon-donetskoj-narodnoj-respubliki-ob-otpuskah-prinyat-postanovleniem-narodnogo-soveta-10-03-2017g-razmeshhen-29-03-2017g/" TargetMode="External"/><Relationship Id="rId78" Type="http://schemas.openxmlformats.org/officeDocument/2006/relationships/hyperlink" Target="http://dnrsovet.su/zakon-o-vnesenii-izmenenij-v-zakon-donetskoj-narodnoj-respubliki-ob-otpuskah/" TargetMode="External"/><Relationship Id="rId81" Type="http://schemas.openxmlformats.org/officeDocument/2006/relationships/hyperlink" Target="https://dnr-online.ru/download/o-vnesenii-izmenenij-v-zakon-donetskoj-narodnoj-respubliki-ob-otpuskah-prinyat-postanovleniem-narodnogo-soveta-10-03-2017g-razmeshhen-29-03-2017g/" TargetMode="External"/><Relationship Id="rId86" Type="http://schemas.openxmlformats.org/officeDocument/2006/relationships/hyperlink" Target="http://dnrsovet.su/zakon-o-vnesenii-izmenenij-v-zakon-donetskoj-narodnoj-respubliki-ob-otpuskah/"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nr-online.ru/download/o-vnesenii-izmenenij-v-nekotorye-zakonodatelnye-akty-donetskoj-narodnoj-respubliki-prinyat-postanovleniem-narodnogo-soveta-19-02-2016g-razmeshhen-17-03-201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47</Pages>
  <Words>9613</Words>
  <Characters>54798</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User</cp:lastModifiedBy>
  <cp:revision>12</cp:revision>
  <cp:lastPrinted>2016-05-05T06:59:00Z</cp:lastPrinted>
  <dcterms:created xsi:type="dcterms:W3CDTF">2018-03-05T08:40:00Z</dcterms:created>
  <dcterms:modified xsi:type="dcterms:W3CDTF">2018-08-16T14:01:00Z</dcterms:modified>
</cp:coreProperties>
</file>